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F3196" w14:textId="340697D3" w:rsidR="004A387A" w:rsidRPr="00C451A1" w:rsidRDefault="00C451A1" w:rsidP="007C6624">
      <w:pPr>
        <w:jc w:val="both"/>
        <w:rPr>
          <w:b/>
          <w:bCs/>
        </w:rPr>
      </w:pPr>
      <w:r w:rsidRPr="00C451A1">
        <w:rPr>
          <w:b/>
          <w:bCs/>
        </w:rPr>
        <w:t>Tööde iseloomustus ja tingimused</w:t>
      </w:r>
    </w:p>
    <w:p w14:paraId="70CADC75" w14:textId="77777777" w:rsidR="00C451A1" w:rsidRDefault="00C451A1" w:rsidP="007C6624">
      <w:pPr>
        <w:jc w:val="both"/>
      </w:pPr>
    </w:p>
    <w:p w14:paraId="5CC818D8" w14:textId="321CE11D"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B46028">
        <w:rPr>
          <w:rFonts w:cstheme="minorHAnsi"/>
          <w:b/>
          <w:bCs/>
        </w:rPr>
        <w:t>Piiber P</w:t>
      </w:r>
      <w:r w:rsidR="00435849" w:rsidRPr="00435849">
        <w:rPr>
          <w:rFonts w:cstheme="minorHAnsi"/>
          <w:b/>
          <w:bCs/>
        </w:rPr>
        <w:t>rojekt</w:t>
      </w:r>
      <w:r w:rsidR="008F4F49">
        <w:rPr>
          <w:rFonts w:cstheme="minorHAnsi"/>
          <w:b/>
          <w:bCs/>
        </w:rPr>
        <w:t xml:space="preserve"> OÜ</w:t>
      </w:r>
      <w:r w:rsidR="00435849" w:rsidRPr="00435849">
        <w:rPr>
          <w:rFonts w:cstheme="minorHAnsi"/>
          <w:b/>
          <w:bCs/>
        </w:rPr>
        <w:t xml:space="preserve"> </w:t>
      </w:r>
      <w:r w:rsidR="00435849" w:rsidRPr="00435849">
        <w:rPr>
          <w:rFonts w:cstheme="minorHAnsi"/>
        </w:rPr>
        <w:t>poolt koostatud „</w:t>
      </w:r>
      <w:r w:rsidR="00B46028" w:rsidRPr="00B46028">
        <w:rPr>
          <w:rFonts w:cstheme="minorHAnsi"/>
        </w:rPr>
        <w:t>Kütametsa teede ehitamine</w:t>
      </w:r>
      <w:r w:rsidR="00BA771F">
        <w:rPr>
          <w:rFonts w:cstheme="minorHAnsi"/>
        </w:rPr>
        <w:t>.</w:t>
      </w:r>
      <w:r w:rsidR="00B46028">
        <w:rPr>
          <w:rFonts w:cstheme="minorHAnsi"/>
        </w:rPr>
        <w:t xml:space="preserve"> Ehitus</w:t>
      </w:r>
      <w:r w:rsidR="00435849" w:rsidRPr="00435849">
        <w:rPr>
          <w:rFonts w:cstheme="minorHAnsi"/>
        </w:rPr>
        <w:t>projekt“</w:t>
      </w:r>
      <w:r w:rsidR="00BA771F">
        <w:rPr>
          <w:rFonts w:cstheme="minorHAnsi"/>
        </w:rPr>
        <w:t xml:space="preserve"> (lisa 5). </w:t>
      </w:r>
    </w:p>
    <w:p w14:paraId="49A45183" w14:textId="77777777" w:rsidR="00C451A1" w:rsidRPr="00435849" w:rsidRDefault="00C451A1"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43B7353D"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w:t>
      </w:r>
      <w:r w:rsidR="00AF78FF" w:rsidRPr="00737AFC">
        <w:t xml:space="preserve">Maie Rummel, tel: 514 0460; e-post </w:t>
      </w:r>
      <w:hyperlink r:id="rId8" w:history="1">
        <w:r w:rsidR="00AF78FF" w:rsidRPr="00737AFC">
          <w:rPr>
            <w:rStyle w:val="Hperlink"/>
          </w:rPr>
          <w:t>maie.rummel@rmk.ee</w:t>
        </w:r>
      </w:hyperlink>
      <w:r w:rsidR="0046308F" w:rsidRPr="0046308F">
        <w:t>.</w:t>
      </w:r>
      <w:r w:rsidR="00AA25AB">
        <w:t xml:space="preserve"> </w:t>
      </w:r>
      <w:r w:rsidR="0046308F">
        <w:t xml:space="preserve"> </w:t>
      </w:r>
      <w:r w:rsidR="00C74420" w:rsidRPr="00C74420">
        <w:t xml:space="preserve">Objektiga tutvumisel kohapeal ei võeta vastu riigihanget puudutavaid küsimusi ega anta vastuseid. Tekkinud küsimused tuleb esitada riigihangete registri kaudu ja neile vastatakse riigihangete registri kaudu (https://riigihanked.riik.ee ).                                                                          </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2EFC860F" w:rsidR="00790542" w:rsidRDefault="00E278BD" w:rsidP="001E7EAA">
      <w:pPr>
        <w:tabs>
          <w:tab w:val="left" w:pos="567"/>
          <w:tab w:val="left" w:pos="709"/>
        </w:tabs>
        <w:jc w:val="both"/>
      </w:pPr>
      <w:r w:rsidRPr="00EB2D4B">
        <w:t xml:space="preserve">Töövõtja annab Tellijale valmis Töö lõplikult üle </w:t>
      </w:r>
      <w:r w:rsidR="00797877" w:rsidRPr="00C74420">
        <w:rPr>
          <w:b/>
          <w:bCs/>
        </w:rPr>
        <w:t xml:space="preserve">hiljemalt </w:t>
      </w:r>
      <w:r w:rsidR="00CC4877" w:rsidRPr="00C74420">
        <w:rPr>
          <w:b/>
          <w:bCs/>
        </w:rPr>
        <w:t>1.09.202</w:t>
      </w:r>
      <w:r w:rsidR="0042581E" w:rsidRPr="00C74420">
        <w:rPr>
          <w:b/>
          <w:bCs/>
        </w:rPr>
        <w:t>5</w:t>
      </w:r>
      <w:r w:rsidR="00CC4877" w:rsidRPr="00C74420">
        <w:rPr>
          <w:b/>
          <w:bCs/>
        </w:rPr>
        <w:t>.a</w:t>
      </w:r>
      <w:r w:rsidR="00CC4877">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42581E">
        <w:t>5</w:t>
      </w:r>
      <w:r w:rsidR="00924A00">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Default="00664C0C" w:rsidP="00297211">
      <w:pPr>
        <w:pStyle w:val="Pealkiri2"/>
        <w:numPr>
          <w:ilvl w:val="0"/>
          <w:numId w:val="0"/>
        </w:numPr>
        <w:ind w:left="576" w:hanging="576"/>
        <w:jc w:val="both"/>
        <w:rPr>
          <w:rFonts w:ascii="Times New Roman" w:hAnsi="Times New Roman" w:cs="Times New Roman"/>
          <w:i w:val="0"/>
          <w:iCs w:val="0"/>
          <w:sz w:val="24"/>
          <w:szCs w:val="24"/>
        </w:rPr>
      </w:pPr>
      <w:r w:rsidRPr="00C74420">
        <w:rPr>
          <w:rFonts w:ascii="Times New Roman" w:hAnsi="Times New Roman" w:cs="Times New Roman"/>
          <w:i w:val="0"/>
          <w:iCs w:val="0"/>
          <w:sz w:val="24"/>
          <w:szCs w:val="24"/>
        </w:rPr>
        <w:t>Hanke tehniline kirjeldus</w:t>
      </w:r>
    </w:p>
    <w:p w14:paraId="69CADD00" w14:textId="77777777" w:rsidR="00C74420" w:rsidRPr="00C74420" w:rsidRDefault="00C74420" w:rsidP="00C74420"/>
    <w:p w14:paraId="4D33C039" w14:textId="7404CA88" w:rsidR="007E11D1" w:rsidRDefault="00A91B6C" w:rsidP="00A83AF3">
      <w:pPr>
        <w:suppressAutoHyphens w:val="0"/>
        <w:autoSpaceDE w:val="0"/>
        <w:autoSpaceDN w:val="0"/>
        <w:adjustRightInd w:val="0"/>
        <w:jc w:val="both"/>
      </w:pPr>
      <w:r w:rsidRPr="00403FEA">
        <w:rPr>
          <w:rFonts w:eastAsia="Calibri"/>
          <w:bCs/>
          <w:lang w:eastAsia="en-US"/>
        </w:rPr>
        <w:t xml:space="preserve">Lepinguga tellitakse </w:t>
      </w:r>
      <w:r w:rsidR="00B46028">
        <w:rPr>
          <w:rFonts w:eastAsia="Calibri"/>
          <w:bCs/>
          <w:lang w:eastAsia="en-US"/>
        </w:rPr>
        <w:t>Memme</w:t>
      </w:r>
      <w:r w:rsidR="00965A36" w:rsidRPr="00965A36">
        <w:rPr>
          <w:rFonts w:eastAsia="Calibri"/>
          <w:bCs/>
          <w:lang w:eastAsia="en-US"/>
        </w:rPr>
        <w:t xml:space="preserve"> tee (</w:t>
      </w:r>
      <w:r w:rsidR="00B46028">
        <w:rPr>
          <w:rFonts w:eastAsia="Calibri"/>
          <w:bCs/>
          <w:lang w:eastAsia="en-US"/>
        </w:rPr>
        <w:t>0,63</w:t>
      </w:r>
      <w:r w:rsidR="00965A36" w:rsidRPr="00965A36">
        <w:rPr>
          <w:rFonts w:eastAsia="Calibri"/>
          <w:bCs/>
          <w:lang w:eastAsia="en-US"/>
        </w:rPr>
        <w:t xml:space="preserve"> km)</w:t>
      </w:r>
      <w:r w:rsidR="00FD69AE">
        <w:rPr>
          <w:rFonts w:eastAsia="Calibri"/>
          <w:bCs/>
          <w:lang w:eastAsia="en-US"/>
        </w:rPr>
        <w:t xml:space="preserve"> ja </w:t>
      </w:r>
      <w:proofErr w:type="spellStart"/>
      <w:r w:rsidR="00B46028">
        <w:rPr>
          <w:rFonts w:eastAsia="Calibri"/>
          <w:bCs/>
          <w:lang w:eastAsia="en-US"/>
        </w:rPr>
        <w:t>Onomurru</w:t>
      </w:r>
      <w:proofErr w:type="spellEnd"/>
      <w:r w:rsidR="00965A36" w:rsidRPr="00965A36">
        <w:rPr>
          <w:rFonts w:eastAsia="Calibri"/>
          <w:bCs/>
          <w:lang w:eastAsia="en-US"/>
        </w:rPr>
        <w:t xml:space="preserve"> tee (</w:t>
      </w:r>
      <w:r w:rsidR="00B46028">
        <w:rPr>
          <w:rFonts w:eastAsia="Calibri"/>
          <w:bCs/>
          <w:lang w:eastAsia="en-US"/>
        </w:rPr>
        <w:t>0,73</w:t>
      </w:r>
      <w:r w:rsidR="00965A36" w:rsidRPr="00965A36">
        <w:rPr>
          <w:rFonts w:eastAsia="Calibri"/>
          <w:bCs/>
          <w:lang w:eastAsia="en-US"/>
        </w:rPr>
        <w:t xml:space="preserve"> km)</w:t>
      </w:r>
      <w:r w:rsidR="006D1470">
        <w:rPr>
          <w:rFonts w:eastAsia="Calibri"/>
          <w:bCs/>
          <w:lang w:eastAsia="en-US"/>
        </w:rPr>
        <w:t xml:space="preserve"> </w:t>
      </w:r>
      <w:r w:rsidR="00B46028">
        <w:rPr>
          <w:rFonts w:eastAsia="Calibri"/>
          <w:bCs/>
          <w:lang w:eastAsia="en-US"/>
        </w:rPr>
        <w:t>ehita</w:t>
      </w:r>
      <w:r w:rsidR="006D1470" w:rsidRPr="00965A36">
        <w:rPr>
          <w:rFonts w:eastAsia="Calibri"/>
          <w:bCs/>
          <w:lang w:eastAsia="en-US"/>
        </w:rPr>
        <w:t>mise</w:t>
      </w:r>
      <w:r w:rsidR="008E33B5" w:rsidRPr="00403FEA">
        <w:rPr>
          <w:rFonts w:eastAsia="Calibri"/>
          <w:bCs/>
          <w:lang w:eastAsia="en-US"/>
        </w:rPr>
        <w:t>, mis asu</w:t>
      </w:r>
      <w:r w:rsidR="00AB0F4D" w:rsidRPr="00403FEA">
        <w:rPr>
          <w:rFonts w:eastAsia="Calibri"/>
          <w:bCs/>
          <w:lang w:eastAsia="en-US"/>
        </w:rPr>
        <w:t>vad</w:t>
      </w:r>
      <w:r w:rsidR="008E33B5" w:rsidRPr="00403FEA">
        <w:rPr>
          <w:rFonts w:eastAsia="Calibri"/>
          <w:bCs/>
          <w:lang w:eastAsia="en-US"/>
        </w:rPr>
        <w:t xml:space="preserve"> </w:t>
      </w:r>
      <w:proofErr w:type="spellStart"/>
      <w:r w:rsidR="00B46028">
        <w:rPr>
          <w:rFonts w:eastAsia="Calibri"/>
          <w:bCs/>
          <w:lang w:eastAsia="en-US"/>
        </w:rPr>
        <w:t>Adraku</w:t>
      </w:r>
      <w:proofErr w:type="spellEnd"/>
      <w:r w:rsidR="00DB3699" w:rsidRPr="00D90F2B">
        <w:rPr>
          <w:rFonts w:eastAsia="Calibri"/>
          <w:bCs/>
          <w:lang w:eastAsia="en-US"/>
        </w:rPr>
        <w:t xml:space="preserve"> </w:t>
      </w:r>
      <w:r w:rsidR="00FB4D0F" w:rsidRPr="00D90F2B">
        <w:rPr>
          <w:rFonts w:eastAsia="Calibri"/>
          <w:bCs/>
          <w:lang w:eastAsia="en-US"/>
        </w:rPr>
        <w:t>külas</w:t>
      </w:r>
      <w:r w:rsidR="0050666D">
        <w:rPr>
          <w:rFonts w:eastAsia="Calibri"/>
          <w:bCs/>
          <w:lang w:eastAsia="en-US"/>
        </w:rPr>
        <w:t xml:space="preserve">, </w:t>
      </w:r>
      <w:r w:rsidR="00B46028">
        <w:rPr>
          <w:rFonts w:eastAsia="Calibri"/>
          <w:bCs/>
          <w:lang w:eastAsia="en-US"/>
        </w:rPr>
        <w:t>Mustvee</w:t>
      </w:r>
      <w:r w:rsidR="00E52C21">
        <w:rPr>
          <w:rFonts w:eastAsia="Calibri"/>
          <w:bCs/>
          <w:lang w:eastAsia="en-US"/>
        </w:rPr>
        <w:t xml:space="preserve"> valla</w:t>
      </w:r>
      <w:r w:rsidR="00403FEA" w:rsidRPr="00D90F2B">
        <w:rPr>
          <w:rFonts w:eastAsia="Calibri"/>
          <w:bCs/>
          <w:lang w:eastAsia="en-US"/>
        </w:rPr>
        <w:t>s</w:t>
      </w:r>
      <w:r w:rsidR="00FB4D0F" w:rsidRPr="00D90F2B">
        <w:rPr>
          <w:rFonts w:eastAsia="Calibri"/>
          <w:bCs/>
          <w:lang w:eastAsia="en-US"/>
        </w:rPr>
        <w:t xml:space="preserve">, </w:t>
      </w:r>
      <w:r w:rsidR="00B46028">
        <w:rPr>
          <w:rFonts w:eastAsia="Calibri"/>
          <w:bCs/>
          <w:lang w:eastAsia="en-US"/>
        </w:rPr>
        <w:t>Jõgeva</w:t>
      </w:r>
      <w:r w:rsidR="00E24D18" w:rsidRPr="00E24D18">
        <w:rPr>
          <w:rFonts w:eastAsia="Calibri"/>
          <w:bCs/>
          <w:lang w:eastAsia="en-US"/>
        </w:rPr>
        <w:t xml:space="preserve"> maakon</w:t>
      </w:r>
      <w:r w:rsidR="00E24D18">
        <w:rPr>
          <w:rFonts w:eastAsia="Calibri"/>
          <w:bCs/>
          <w:lang w:eastAsia="en-US"/>
        </w:rPr>
        <w:t>nas</w:t>
      </w:r>
      <w:r w:rsidR="00C05FA5" w:rsidRPr="00D90F2B">
        <w:rPr>
          <w:rFonts w:eastAsia="Calibri"/>
          <w:bCs/>
          <w:lang w:eastAsia="en-US"/>
        </w:rPr>
        <w:t>.</w:t>
      </w:r>
      <w:r w:rsidR="00A83AF3" w:rsidRPr="00D90F2B">
        <w:t xml:space="preserve"> </w:t>
      </w:r>
    </w:p>
    <w:p w14:paraId="1224C542" w14:textId="77777777" w:rsidR="00C74420" w:rsidRPr="00D90F2B" w:rsidRDefault="00C74420" w:rsidP="00A83AF3">
      <w:pPr>
        <w:suppressAutoHyphens w:val="0"/>
        <w:autoSpaceDE w:val="0"/>
        <w:autoSpaceDN w:val="0"/>
        <w:adjustRightInd w:val="0"/>
        <w:jc w:val="both"/>
        <w:rPr>
          <w:rFonts w:eastAsia="Calibri"/>
          <w:bCs/>
          <w:lang w:eastAsia="en-US"/>
        </w:rPr>
      </w:pPr>
    </w:p>
    <w:p w14:paraId="100BB8F1" w14:textId="77777777" w:rsidR="00746BA5" w:rsidRPr="00A012D7" w:rsidRDefault="00746BA5" w:rsidP="00746BA5">
      <w:pPr>
        <w:suppressAutoHyphens w:val="0"/>
        <w:autoSpaceDE w:val="0"/>
        <w:autoSpaceDN w:val="0"/>
        <w:adjustRightInd w:val="0"/>
        <w:jc w:val="both"/>
        <w:rPr>
          <w:rFonts w:eastAsia="Calibri"/>
          <w:bCs/>
          <w:lang w:eastAsia="en-US"/>
        </w:rPr>
      </w:pPr>
      <w:r w:rsidRPr="00A012D7">
        <w:rPr>
          <w:rFonts w:eastAsia="Calibri"/>
          <w:bCs/>
          <w:lang w:eastAsia="en-US"/>
        </w:rPr>
        <w:t xml:space="preserve">Vajalikud raietööd on RMK poolt tehtud. Ehitaja teostab vajalike ja segavate puude ja põõsaste raie ja kokkuveo. Raie käigus tuleb teha raiutavatest puudest etteantud sortimenti, see kokku vedada ja ladustada etteantud kohta. </w:t>
      </w:r>
    </w:p>
    <w:p w14:paraId="104408CC" w14:textId="4BDC88CD" w:rsidR="00746BA5" w:rsidRPr="00A012D7" w:rsidRDefault="00746BA5" w:rsidP="00746BA5">
      <w:pPr>
        <w:suppressAutoHyphens w:val="0"/>
        <w:autoSpaceDE w:val="0"/>
        <w:autoSpaceDN w:val="0"/>
        <w:adjustRightInd w:val="0"/>
        <w:jc w:val="both"/>
        <w:rPr>
          <w:rFonts w:eastAsia="Calibri"/>
          <w:bCs/>
          <w:lang w:eastAsia="en-US"/>
        </w:rPr>
      </w:pPr>
      <w:r w:rsidRPr="00A012D7">
        <w:rPr>
          <w:rFonts w:eastAsia="Calibri"/>
          <w:bCs/>
          <w:lang w:eastAsia="en-US"/>
        </w:rPr>
        <w:t>Edasi tuleb teostada kändude juurimine (</w:t>
      </w:r>
      <w:r w:rsidR="0029640D" w:rsidRPr="00A012D7">
        <w:rPr>
          <w:rFonts w:eastAsia="Calibri"/>
          <w:bCs/>
          <w:lang w:eastAsia="en-US"/>
        </w:rPr>
        <w:t>2,2</w:t>
      </w:r>
      <w:r w:rsidR="00A012D7" w:rsidRPr="00A012D7">
        <w:rPr>
          <w:rFonts w:eastAsia="Calibri"/>
          <w:bCs/>
          <w:lang w:eastAsia="en-US"/>
        </w:rPr>
        <w:t>5</w:t>
      </w:r>
      <w:r w:rsidRPr="00A012D7">
        <w:rPr>
          <w:rFonts w:eastAsia="Calibri"/>
          <w:bCs/>
          <w:lang w:eastAsia="en-US"/>
        </w:rPr>
        <w:t xml:space="preserve"> ha). Kännud juuritakse teede puhul kogu teetrassi laiuse ulatuses ja koondatakse hunnikutesse. Võsaga kaetud aladel töödeldakse kraavi nõlva võimalusel freesimise teel. Kraavide nõlvadel tuleb kännud tasandada freesimise teel seal, kus sette eemaldamisel ei või teostada nõlvade korrigeerimiseks teostada kaevet. Kändude freesimise puhul ei tohi kändude kõrgus olla üle 10cm. Juuritud kännud ja väljatulnud kivid tuleb paigutada trassi äärde nii, et ei tekiks katkematut valli, vahe tuleb jätta iga 25m tagant. Kraavide kaeve pinnast ja sette võib paigutada ka olemasoleva mulde taha, kuid see peab jääma sellest madalamale. Kraavi teepoolsed perved peavad olema töödeldud tasemel, mis võimaldab mehhaniseeritud hooldust.</w:t>
      </w:r>
    </w:p>
    <w:p w14:paraId="521166E8" w14:textId="62FE63AD" w:rsidR="002D6DBE" w:rsidRPr="004E111D" w:rsidRDefault="009371D0" w:rsidP="002D6DBE">
      <w:pPr>
        <w:suppressAutoHyphens w:val="0"/>
        <w:autoSpaceDE w:val="0"/>
        <w:autoSpaceDN w:val="0"/>
        <w:adjustRightInd w:val="0"/>
        <w:jc w:val="both"/>
      </w:pPr>
      <w:r w:rsidRPr="004E111D">
        <w:rPr>
          <w:rFonts w:eastAsia="Calibri"/>
          <w:bCs/>
          <w:lang w:eastAsia="en-US"/>
        </w:rPr>
        <w:t>Küta</w:t>
      </w:r>
      <w:r w:rsidR="00AE185E" w:rsidRPr="004E111D">
        <w:rPr>
          <w:rFonts w:eastAsia="Calibri"/>
          <w:bCs/>
          <w:lang w:eastAsia="en-US"/>
        </w:rPr>
        <w:t>metsa</w:t>
      </w:r>
      <w:r w:rsidR="00394C4C" w:rsidRPr="004E111D">
        <w:rPr>
          <w:rFonts w:eastAsia="Calibri"/>
          <w:bCs/>
          <w:lang w:eastAsia="en-US"/>
        </w:rPr>
        <w:t xml:space="preserve"> teede </w:t>
      </w:r>
      <w:r w:rsidR="00AE185E" w:rsidRPr="004E111D">
        <w:rPr>
          <w:rFonts w:eastAsia="Calibri"/>
          <w:bCs/>
          <w:lang w:eastAsia="en-US"/>
        </w:rPr>
        <w:t>ehita</w:t>
      </w:r>
      <w:r w:rsidR="005D76FE" w:rsidRPr="004E111D">
        <w:rPr>
          <w:rFonts w:eastAsia="Calibri"/>
          <w:bCs/>
          <w:lang w:eastAsia="en-US"/>
        </w:rPr>
        <w:t xml:space="preserve">misel on </w:t>
      </w:r>
      <w:r w:rsidR="00AE185E" w:rsidRPr="004E111D">
        <w:rPr>
          <w:rFonts w:eastAsia="Calibri"/>
          <w:bCs/>
          <w:lang w:eastAsia="en-US"/>
        </w:rPr>
        <w:t>vaja</w:t>
      </w:r>
      <w:r w:rsidR="00394C4C" w:rsidRPr="004E111D">
        <w:rPr>
          <w:rFonts w:eastAsia="Calibri"/>
          <w:bCs/>
          <w:lang w:eastAsia="en-US"/>
        </w:rPr>
        <w:t xml:space="preserve"> ehitada </w:t>
      </w:r>
      <w:r w:rsidR="00AE185E" w:rsidRPr="004E111D">
        <w:rPr>
          <w:rFonts w:eastAsia="Calibri"/>
          <w:bCs/>
          <w:lang w:eastAsia="en-US"/>
        </w:rPr>
        <w:t>5</w:t>
      </w:r>
      <w:r w:rsidR="00394C4C" w:rsidRPr="004E111D">
        <w:rPr>
          <w:rFonts w:eastAsia="Calibri"/>
          <w:bCs/>
          <w:lang w:eastAsia="en-US"/>
        </w:rPr>
        <w:t xml:space="preserve"> uut </w:t>
      </w:r>
      <w:bookmarkStart w:id="0" w:name="_Hlk187243293"/>
      <w:r w:rsidR="007C1EFD" w:rsidRPr="004E111D">
        <w:rPr>
          <w:rFonts w:eastAsia="Calibri"/>
          <w:bCs/>
          <w:lang w:eastAsia="en-US"/>
        </w:rPr>
        <w:t>Ø 40</w:t>
      </w:r>
      <w:bookmarkEnd w:id="0"/>
      <w:r w:rsidR="00A602CF" w:rsidRPr="004E111D">
        <w:rPr>
          <w:rFonts w:eastAsia="Calibri"/>
          <w:bCs/>
          <w:lang w:eastAsia="en-US"/>
        </w:rPr>
        <w:t>-50</w:t>
      </w:r>
      <w:r w:rsidR="007C1EFD" w:rsidRPr="004E111D">
        <w:rPr>
          <w:rFonts w:eastAsia="Calibri"/>
          <w:bCs/>
          <w:lang w:eastAsia="en-US"/>
        </w:rPr>
        <w:t xml:space="preserve"> plast</w:t>
      </w:r>
      <w:r w:rsidR="00394C4C" w:rsidRPr="004E111D">
        <w:rPr>
          <w:rFonts w:eastAsia="Calibri"/>
          <w:bCs/>
          <w:lang w:eastAsia="en-US"/>
        </w:rPr>
        <w:t>truupi</w:t>
      </w:r>
      <w:r w:rsidR="008F6C77">
        <w:rPr>
          <w:rFonts w:eastAsia="Calibri"/>
          <w:bCs/>
          <w:lang w:eastAsia="en-US"/>
        </w:rPr>
        <w:t>,</w:t>
      </w:r>
      <w:r w:rsidR="008F6C77" w:rsidRPr="008F6C77">
        <w:t xml:space="preserve"> </w:t>
      </w:r>
      <w:r w:rsidR="008F6C77" w:rsidRPr="008F6C77">
        <w:rPr>
          <w:rFonts w:eastAsia="Calibri"/>
          <w:bCs/>
          <w:lang w:eastAsia="en-US"/>
        </w:rPr>
        <w:t xml:space="preserve">likvideerida olemasolev riigitee ristumiskoha alune truup T1/1 ning puhastada setetest olemasolevad riigitee </w:t>
      </w:r>
      <w:r w:rsidR="008F6C77" w:rsidRPr="008F6C77">
        <w:rPr>
          <w:rFonts w:eastAsia="Calibri"/>
          <w:bCs/>
          <w:lang w:eastAsia="en-US"/>
        </w:rPr>
        <w:lastRenderedPageBreak/>
        <w:t>plasttruubid T1 ja T2.</w:t>
      </w:r>
      <w:r w:rsidR="002D6DBE" w:rsidRPr="004E111D">
        <w:t xml:space="preserve"> Plasttorutruubid peavad vastama ringjäikusele SN8 (EN ISO 9969:2016) ja olema seest siledaseinalised ning väljast gofreeritud.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Kinniaetav kaevik tuleb toru ümber korralikult 15-30 cm kihtidena tihendada. Truupide ehitamisel minimaalne mineraalse pinnase täitekihi paksus truubitoru peal olema Ø 40 plasttruubil vähemalt 0,50 m.</w:t>
      </w:r>
    </w:p>
    <w:p w14:paraId="3C9E5EC3" w14:textId="77777777" w:rsidR="00003546" w:rsidRDefault="002D6DBE" w:rsidP="002D6DBE">
      <w:pPr>
        <w:suppressAutoHyphens w:val="0"/>
        <w:autoSpaceDE w:val="0"/>
        <w:autoSpaceDN w:val="0"/>
        <w:adjustRightInd w:val="0"/>
        <w:jc w:val="both"/>
      </w:pPr>
      <w:r w:rsidRPr="004E111D">
        <w:t xml:space="preserve">Kõikidele truupidele on ette nähtud ehitada otsakutele kindlustused järgnevate tüüpotsakutega („Maaparandusrajatiste tüüpjoonised“, Tallinn 2019). Truupide </w:t>
      </w:r>
      <w:r w:rsidR="0083085B" w:rsidRPr="0083085B">
        <w:t xml:space="preserve">T1/3, T2/2 ja T2/3 </w:t>
      </w:r>
      <w:r w:rsidRPr="004E111D">
        <w:t xml:space="preserve">otsakutest rajatakse </w:t>
      </w:r>
      <w:bookmarkStart w:id="1" w:name="_Hlk162958745"/>
      <w:bookmarkStart w:id="2" w:name="_Hlk165387933"/>
      <w:r w:rsidRPr="004E111D">
        <w:t>Ø</w:t>
      </w:r>
      <w:bookmarkEnd w:id="1"/>
      <w:r w:rsidR="00644996" w:rsidRPr="004E111D">
        <w:t>40</w:t>
      </w:r>
      <w:r w:rsidRPr="004E111D">
        <w:t>cm</w:t>
      </w:r>
      <w:bookmarkEnd w:id="2"/>
      <w:r w:rsidRPr="004E111D">
        <w:t xml:space="preserve"> plasttruubile mattotsakud (tüüp MAO)</w:t>
      </w:r>
      <w:r w:rsidR="00AE4CB5" w:rsidRPr="004E111D">
        <w:t xml:space="preserve"> </w:t>
      </w:r>
      <w:r w:rsidR="0081343E" w:rsidRPr="004E111D">
        <w:t>ning</w:t>
      </w:r>
      <w:r w:rsidR="00AE4CB5" w:rsidRPr="004E111D">
        <w:t xml:space="preserve"> </w:t>
      </w:r>
      <w:r w:rsidR="00133915" w:rsidRPr="004E111D">
        <w:t xml:space="preserve">truupidele </w:t>
      </w:r>
      <w:r w:rsidR="009246CF" w:rsidRPr="009246CF">
        <w:t>T1/2 ja T2/1</w:t>
      </w:r>
      <w:r w:rsidR="009246CF">
        <w:t xml:space="preserve"> </w:t>
      </w:r>
      <w:r w:rsidR="00133915" w:rsidRPr="004E111D">
        <w:t>on ette nähtud ehitada otsakutele kindlustised kiviotsak KOK.</w:t>
      </w:r>
      <w:r w:rsidRPr="004E111D">
        <w:t xml:space="preserve"> Otsakute rajamiseks truupidele tuleb kasutada nõlvust 1:1,5 ning järgida vastavaid tüüpjooniseid väljaandest „Maaparandusrajatiste tüüpjoonised“ (Tallinn 2019). </w:t>
      </w:r>
      <w:r w:rsidR="004E111D" w:rsidRPr="004E111D">
        <w:t xml:space="preserve">KOK tüüpi otsakute ehitamisel tuleb kivikindlustuse alune kraavi nõlv süvistada, et peale kindlustuse ehitamist kindlustus ja nõlv oleksid ühes tasapinnas. KOK otsakute rajamisel ei kasutata geotekstiili kivide all. </w:t>
      </w:r>
      <w:r w:rsidRPr="004E111D">
        <w:t xml:space="preserve">Otsakute ja nõlvade kindlustamisel võib kasutada hüdrokülvi, kuid see peab olema teostatud 50 päeva enne ehituse lõpptähtaega ja ehituse üle andes peab otsakul/kindlustusel kasvama ühtlane elujõuline haljastus. Truubi otsakule tuleb  anda nõuetekohane 1:1,5 või suurem kalle see peab olema tasane ja ei või esineda uhtumisi. </w:t>
      </w:r>
    </w:p>
    <w:p w14:paraId="5F184E87" w14:textId="0849AFB5" w:rsidR="00003546" w:rsidRDefault="00003546" w:rsidP="002D6DBE">
      <w:pPr>
        <w:suppressAutoHyphens w:val="0"/>
        <w:autoSpaceDE w:val="0"/>
        <w:autoSpaceDN w:val="0"/>
        <w:adjustRightInd w:val="0"/>
        <w:jc w:val="both"/>
      </w:pPr>
      <w:r w:rsidRPr="00003546">
        <w:t>Truupidele T1/2 ja T2/1 on ette nähtud tähispostide paigaldamine (2 tk truubi kohta). Tähispostid paigaldada truubi sissevoolu ja väljavoolu kohale. Tähispostid tuleb paigaldada mulde servast vähemalt 0,35 m kaugusele ja sõidutee servast vähemalt 0,75 m kaugusele.</w:t>
      </w:r>
    </w:p>
    <w:p w14:paraId="00A5BE68" w14:textId="22A640FF" w:rsidR="002D6DBE" w:rsidRDefault="002D6DBE" w:rsidP="002D6DBE">
      <w:pPr>
        <w:suppressAutoHyphens w:val="0"/>
        <w:autoSpaceDE w:val="0"/>
        <w:autoSpaceDN w:val="0"/>
        <w:adjustRightInd w:val="0"/>
        <w:jc w:val="both"/>
        <w:rPr>
          <w:b/>
          <w:bCs/>
        </w:rPr>
      </w:pPr>
      <w:r w:rsidRPr="004E111D">
        <w:rPr>
          <w:b/>
          <w:bCs/>
          <w:highlight w:val="yellow"/>
        </w:rPr>
        <w:t>Truubi otsakute vastuvõtu ajal peab see olema MP Tüüpjoonistes 2019 nõutud</w:t>
      </w:r>
      <w:r w:rsidRPr="007C7805">
        <w:rPr>
          <w:b/>
          <w:bCs/>
          <w:highlight w:val="yellow"/>
        </w:rPr>
        <w:t xml:space="preserve"> mati ulatuses ühtlaselt haljastatud (haljastuse vabasid kohtasid mis on suuremad kui 0,5m</w:t>
      </w:r>
      <w:r w:rsidRPr="00BF0F26">
        <w:rPr>
          <w:b/>
          <w:bCs/>
          <w:highlight w:val="yellow"/>
          <w:vertAlign w:val="superscript"/>
        </w:rPr>
        <w:t>2</w:t>
      </w:r>
      <w:r w:rsidRPr="007C7805">
        <w:rPr>
          <w:b/>
          <w:bCs/>
          <w:highlight w:val="yellow"/>
        </w:rPr>
        <w:t xml:space="preserve"> ei või olla). Haljastuse kõrgus peab olema rohkem kui 10sm ja ei või olla üle 20sm (vastasel juhul tuleb teostada niitmine). Haljastuse saamiseks Tellija tehnilisi tingimusi ei sea (v.a. plastik ja muud analoogsed lagunematud materjalid on keelatud). Nõuetekohase haljastuse puudumisel tuleb truubi otsak rajada kookosmatiga, 100% kookoskiududest (350 g/m</w:t>
      </w:r>
      <w:r w:rsidRPr="00BF0F26">
        <w:rPr>
          <w:b/>
          <w:bCs/>
          <w:highlight w:val="yellow"/>
          <w:vertAlign w:val="superscript"/>
        </w:rPr>
        <w:t>2</w:t>
      </w:r>
      <w:r w:rsidRPr="007C7805">
        <w:rPr>
          <w:b/>
          <w:bCs/>
          <w:highlight w:val="yellow"/>
        </w:rPr>
        <w:t xml:space="preserve">) ja mille siduselemendiks on </w:t>
      </w:r>
      <w:proofErr w:type="spellStart"/>
      <w:r w:rsidRPr="007C7805">
        <w:rPr>
          <w:b/>
          <w:bCs/>
          <w:highlight w:val="yellow"/>
        </w:rPr>
        <w:t>jute</w:t>
      </w:r>
      <w:proofErr w:type="spellEnd"/>
      <w:r w:rsidRPr="007C7805">
        <w:rPr>
          <w:b/>
          <w:bCs/>
          <w:highlight w:val="yellow"/>
        </w:rPr>
        <w:t xml:space="preserve"> nöör/võrk. Plastist</w:t>
      </w:r>
      <w:r w:rsidRPr="007C7805">
        <w:rPr>
          <w:highlight w:val="yellow"/>
        </w:rPr>
        <w:t xml:space="preserve"> </w:t>
      </w:r>
      <w:r w:rsidRPr="007C7805">
        <w:rPr>
          <w:b/>
          <w:bCs/>
          <w:highlight w:val="yellow"/>
        </w:rPr>
        <w:t>ja muud analoogsetest lagunematutest materjalidest sidusnöörid/võrgud on keelatud.</w:t>
      </w:r>
    </w:p>
    <w:p w14:paraId="59780475" w14:textId="123B2DC5" w:rsidR="00DC180B" w:rsidRDefault="00DC180B" w:rsidP="002D6DBE">
      <w:pPr>
        <w:suppressAutoHyphens w:val="0"/>
        <w:autoSpaceDE w:val="0"/>
        <w:autoSpaceDN w:val="0"/>
        <w:adjustRightInd w:val="0"/>
        <w:jc w:val="both"/>
      </w:pPr>
      <w:proofErr w:type="spellStart"/>
      <w:r w:rsidRPr="00EE6F1C">
        <w:rPr>
          <w:b/>
          <w:bCs/>
        </w:rPr>
        <w:t>Onomurru</w:t>
      </w:r>
      <w:proofErr w:type="spellEnd"/>
      <w:r w:rsidRPr="00EE6F1C">
        <w:rPr>
          <w:b/>
          <w:bCs/>
        </w:rPr>
        <w:t xml:space="preserve"> tee (0,73 km)</w:t>
      </w:r>
      <w:r w:rsidRPr="00DC180B">
        <w:t xml:space="preserve"> algab riigiteelt 13170 Ulvi – </w:t>
      </w:r>
      <w:proofErr w:type="spellStart"/>
      <w:r w:rsidRPr="00DC180B">
        <w:t>Piilsi</w:t>
      </w:r>
      <w:proofErr w:type="spellEnd"/>
      <w:r w:rsidRPr="00DC180B">
        <w:t xml:space="preserve"> km 1,929, kuhu </w:t>
      </w:r>
      <w:r>
        <w:t>rajatakse</w:t>
      </w:r>
      <w:r w:rsidRPr="00DC180B">
        <w:t xml:space="preserve"> kruuskattega riigitee ristumiskoha ehitamine, läbib eramaad (Mäe, katastritunnus 16402:003:0250) ning kulgeb RMK maaüksusel (Avinurme metskond 99, katastritunnus 16402:003:0375). Trass kulgeb looklevalt mööda olemasolevat pinnasteed ida suunas kuni kvartali LH279 eraldis 23 lagendikuni. Tee lõppu on ette nähtud T-kujuline tagasipööramise koht.</w:t>
      </w:r>
      <w:r w:rsidR="003908FE" w:rsidRPr="003908FE">
        <w:t xml:space="preserve"> Olemasolev pinnastee on ca 3 m laiune. Teetrassi servas olemasolevad veejuhtmed puuduvad, leidub üksik nõvaga lõik PK2 ja PK3 vahemikus, kust alates on näha ka liigniiskuse ilminguid. Aluspinnaseks on </w:t>
      </w:r>
      <w:proofErr w:type="spellStart"/>
      <w:r w:rsidR="003908FE" w:rsidRPr="003908FE">
        <w:t>koreselised</w:t>
      </w:r>
      <w:proofErr w:type="spellEnd"/>
      <w:r w:rsidR="003908FE" w:rsidRPr="003908FE">
        <w:t xml:space="preserve"> saviliivad ja liivsavid.</w:t>
      </w:r>
    </w:p>
    <w:p w14:paraId="39B16125" w14:textId="64CF887A" w:rsidR="00BC33C3" w:rsidRDefault="00BC33C3" w:rsidP="002D6DBE">
      <w:pPr>
        <w:suppressAutoHyphens w:val="0"/>
        <w:autoSpaceDE w:val="0"/>
        <w:autoSpaceDN w:val="0"/>
        <w:adjustRightInd w:val="0"/>
        <w:jc w:val="both"/>
      </w:pPr>
      <w:proofErr w:type="spellStart"/>
      <w:r w:rsidRPr="00BC33C3">
        <w:t>Onomurru</w:t>
      </w:r>
      <w:proofErr w:type="spellEnd"/>
      <w:r w:rsidRPr="00BC33C3">
        <w:t xml:space="preserve"> teel ette nähtud rajada teenõvad N1/1-N1/8A, kust vesi suunatakse ümbritsevatele looduslikult madalamatele aladele. Riigitee ristumiskoha ehitamisega seotult on ette nähtud riigitee kraavi K3 osaline ümberkujundamine ning põhjalangu korrigeerimine ca 50 m pikkusel lõigul.</w:t>
      </w:r>
      <w:r w:rsidR="00D11DC4" w:rsidRPr="00D11DC4">
        <w:t xml:space="preserve"> Ehitatavate teenõvade nõlvus on ette nähtud 1:2 ja keskmine sügavus 0,4-0,5 m mõõdetuna ümbritsevast maapinnast.</w:t>
      </w:r>
    </w:p>
    <w:p w14:paraId="3A36C1F6" w14:textId="441EFC42" w:rsidR="00655C92" w:rsidRPr="00DC180B" w:rsidRDefault="00655C92" w:rsidP="002D6DBE">
      <w:pPr>
        <w:suppressAutoHyphens w:val="0"/>
        <w:autoSpaceDE w:val="0"/>
        <w:autoSpaceDN w:val="0"/>
        <w:adjustRightInd w:val="0"/>
        <w:jc w:val="both"/>
      </w:pPr>
      <w:proofErr w:type="spellStart"/>
      <w:r w:rsidRPr="00655C92">
        <w:t>Onomurru</w:t>
      </w:r>
      <w:proofErr w:type="spellEnd"/>
      <w:r w:rsidRPr="00655C92">
        <w:t xml:space="preserve"> tee teemulde laius on 6,4 m. Kavandatud teemulle ehitatakse teenõvade kaevest saadud pinnasest. Välja kaevatud pinnas paigaldatakse ehitatavasse teemuldesse, kus see tasandatakse ning tihendatakse. Teemuldesse paigaldatava pinnasekihi paksus on keskmiselt 15 </w:t>
      </w:r>
      <w:r w:rsidRPr="00655C92">
        <w:lastRenderedPageBreak/>
        <w:t>cm, üleliigne pinnas tasandatakse ümbritsevale maa-alale. Pärast külgreservi pinnase lisamist ning teemulde välja ehitamist teetrass tasandatakse ning tihendatakse, misjärel profileeritakse 3,5% kahepoolse põikkaldega.</w:t>
      </w:r>
    </w:p>
    <w:p w14:paraId="34D5BA1F" w14:textId="5EF533D5" w:rsidR="00230433" w:rsidRPr="0069539F" w:rsidRDefault="00211250" w:rsidP="00230433">
      <w:pPr>
        <w:suppressAutoHyphens w:val="0"/>
        <w:autoSpaceDE w:val="0"/>
        <w:autoSpaceDN w:val="0"/>
        <w:adjustRightInd w:val="0"/>
        <w:jc w:val="both"/>
        <w:rPr>
          <w:rFonts w:eastAsia="Calibri"/>
          <w:bCs/>
          <w:lang w:eastAsia="en-US"/>
        </w:rPr>
      </w:pPr>
      <w:bookmarkStart w:id="3" w:name="_Hlk181702373"/>
      <w:r w:rsidRPr="0069539F">
        <w:rPr>
          <w:rFonts w:eastAsia="Calibri"/>
          <w:bCs/>
          <w:lang w:eastAsia="en-US"/>
        </w:rPr>
        <w:t>Rajatav</w:t>
      </w:r>
      <w:r w:rsidR="00230433" w:rsidRPr="0069539F">
        <w:rPr>
          <w:rFonts w:eastAsia="Calibri"/>
          <w:bCs/>
          <w:lang w:eastAsia="en-US"/>
        </w:rPr>
        <w:t xml:space="preserve"> katendikonstruktsioon ülevalt alla on järgmine: </w:t>
      </w:r>
    </w:p>
    <w:p w14:paraId="06521108" w14:textId="5CA2DBBB" w:rsidR="00230433" w:rsidRPr="0069539F" w:rsidRDefault="00230433" w:rsidP="00230433">
      <w:pPr>
        <w:pStyle w:val="Loendilik"/>
        <w:numPr>
          <w:ilvl w:val="0"/>
          <w:numId w:val="6"/>
        </w:numPr>
        <w:suppressAutoHyphens w:val="0"/>
        <w:autoSpaceDE w:val="0"/>
        <w:autoSpaceDN w:val="0"/>
        <w:adjustRightInd w:val="0"/>
        <w:jc w:val="both"/>
        <w:rPr>
          <w:rFonts w:eastAsia="Calibri"/>
          <w:bCs/>
          <w:lang w:eastAsia="en-US"/>
        </w:rPr>
      </w:pPr>
      <w:r w:rsidRPr="0069539F">
        <w:rPr>
          <w:rFonts w:eastAsia="Calibri"/>
          <w:bCs/>
          <w:lang w:eastAsia="en-US"/>
        </w:rPr>
        <w:t xml:space="preserve">10 cm purustatud kruus </w:t>
      </w:r>
      <w:proofErr w:type="spellStart"/>
      <w:r w:rsidRPr="0069539F">
        <w:rPr>
          <w:rFonts w:eastAsia="Calibri"/>
          <w:bCs/>
          <w:lang w:eastAsia="en-US"/>
        </w:rPr>
        <w:t>fr</w:t>
      </w:r>
      <w:proofErr w:type="spellEnd"/>
      <w:r w:rsidRPr="0069539F">
        <w:rPr>
          <w:rFonts w:eastAsia="Calibri"/>
          <w:bCs/>
          <w:lang w:eastAsia="en-US"/>
        </w:rPr>
        <w:t xml:space="preserve"> 0/32 mm (Pos 6)</w:t>
      </w:r>
    </w:p>
    <w:p w14:paraId="15640440" w14:textId="46044100" w:rsidR="00230433" w:rsidRPr="0069539F" w:rsidRDefault="00230433" w:rsidP="00230433">
      <w:pPr>
        <w:pStyle w:val="Loendilik"/>
        <w:numPr>
          <w:ilvl w:val="0"/>
          <w:numId w:val="6"/>
        </w:numPr>
        <w:suppressAutoHyphens w:val="0"/>
        <w:autoSpaceDE w:val="0"/>
        <w:autoSpaceDN w:val="0"/>
        <w:adjustRightInd w:val="0"/>
        <w:jc w:val="both"/>
        <w:rPr>
          <w:rFonts w:eastAsia="Calibri"/>
          <w:bCs/>
          <w:lang w:eastAsia="en-US"/>
        </w:rPr>
      </w:pPr>
      <w:r w:rsidRPr="0069539F">
        <w:rPr>
          <w:rFonts w:eastAsia="Calibri"/>
          <w:bCs/>
          <w:lang w:eastAsia="en-US"/>
        </w:rPr>
        <w:t xml:space="preserve">20 cm purustatud kruus </w:t>
      </w:r>
      <w:proofErr w:type="spellStart"/>
      <w:r w:rsidRPr="0069539F">
        <w:rPr>
          <w:rFonts w:eastAsia="Calibri"/>
          <w:bCs/>
          <w:lang w:eastAsia="en-US"/>
        </w:rPr>
        <w:t>fr</w:t>
      </w:r>
      <w:proofErr w:type="spellEnd"/>
      <w:r w:rsidRPr="0069539F">
        <w:rPr>
          <w:rFonts w:eastAsia="Calibri"/>
          <w:bCs/>
          <w:lang w:eastAsia="en-US"/>
        </w:rPr>
        <w:t xml:space="preserve"> 0/63mm (Pos </w:t>
      </w:r>
      <w:r w:rsidR="00211250" w:rsidRPr="0069539F">
        <w:rPr>
          <w:rFonts w:eastAsia="Calibri"/>
          <w:bCs/>
          <w:lang w:eastAsia="en-US"/>
        </w:rPr>
        <w:t>4</w:t>
      </w:r>
      <w:r w:rsidRPr="0069539F">
        <w:rPr>
          <w:rFonts w:eastAsia="Calibri"/>
          <w:bCs/>
          <w:lang w:eastAsia="en-US"/>
        </w:rPr>
        <w:t>)</w:t>
      </w:r>
    </w:p>
    <w:p w14:paraId="3903C266" w14:textId="7310E349" w:rsidR="00230433" w:rsidRPr="0069539F" w:rsidRDefault="00230433" w:rsidP="00230433">
      <w:pPr>
        <w:pStyle w:val="Loendilik"/>
        <w:numPr>
          <w:ilvl w:val="0"/>
          <w:numId w:val="6"/>
        </w:numPr>
        <w:suppressAutoHyphens w:val="0"/>
        <w:autoSpaceDE w:val="0"/>
        <w:autoSpaceDN w:val="0"/>
        <w:adjustRightInd w:val="0"/>
        <w:jc w:val="both"/>
        <w:rPr>
          <w:rFonts w:eastAsia="Calibri"/>
          <w:bCs/>
          <w:lang w:eastAsia="en-US"/>
        </w:rPr>
      </w:pPr>
      <w:r w:rsidRPr="0069539F">
        <w:rPr>
          <w:rFonts w:eastAsia="Calibri"/>
          <w:bCs/>
          <w:lang w:eastAsia="en-US"/>
        </w:rPr>
        <w:t xml:space="preserve">Geotekstiil </w:t>
      </w:r>
      <w:bookmarkStart w:id="4" w:name="_Hlk187245880"/>
      <w:r w:rsidR="00144731" w:rsidRPr="0069539F">
        <w:rPr>
          <w:rFonts w:eastAsia="Calibri"/>
          <w:bCs/>
          <w:lang w:eastAsia="en-US"/>
        </w:rPr>
        <w:t>(Deklareeritud tõmbetugevus MD/CMD ≥20 kN/m, 5,0 m lai)</w:t>
      </w:r>
      <w:bookmarkEnd w:id="4"/>
    </w:p>
    <w:p w14:paraId="604590E7" w14:textId="3A6CF5C0" w:rsidR="00230433" w:rsidRPr="0069539F" w:rsidRDefault="0069539F" w:rsidP="00230433">
      <w:pPr>
        <w:pStyle w:val="Loendilik"/>
        <w:numPr>
          <w:ilvl w:val="0"/>
          <w:numId w:val="6"/>
        </w:numPr>
        <w:suppressAutoHyphens w:val="0"/>
        <w:autoSpaceDE w:val="0"/>
        <w:autoSpaceDN w:val="0"/>
        <w:adjustRightInd w:val="0"/>
        <w:jc w:val="both"/>
        <w:rPr>
          <w:rFonts w:eastAsia="Calibri"/>
          <w:bCs/>
          <w:lang w:eastAsia="en-US"/>
        </w:rPr>
      </w:pPr>
      <w:r w:rsidRPr="0069539F">
        <w:rPr>
          <w:rFonts w:eastAsia="Calibri"/>
          <w:bCs/>
          <w:lang w:eastAsia="en-US"/>
        </w:rPr>
        <w:t>Ehitatav muldkeha (kohapealne pinnas)</w:t>
      </w:r>
    </w:p>
    <w:p w14:paraId="5DDD4CAD" w14:textId="24E9152C" w:rsidR="00230433" w:rsidRDefault="00230433" w:rsidP="00230433">
      <w:pPr>
        <w:suppressAutoHyphens w:val="0"/>
        <w:autoSpaceDE w:val="0"/>
        <w:autoSpaceDN w:val="0"/>
        <w:adjustRightInd w:val="0"/>
        <w:jc w:val="both"/>
        <w:rPr>
          <w:rFonts w:eastAsia="Calibri"/>
          <w:bCs/>
          <w:lang w:eastAsia="en-US"/>
        </w:rPr>
      </w:pPr>
      <w:r w:rsidRPr="0069539F">
        <w:rPr>
          <w:rFonts w:eastAsia="Calibri"/>
          <w:bCs/>
          <w:lang w:eastAsia="en-US"/>
        </w:rPr>
        <w:t xml:space="preserve">Tee </w:t>
      </w:r>
      <w:r w:rsidR="00144731" w:rsidRPr="0069539F">
        <w:rPr>
          <w:rFonts w:eastAsia="Calibri"/>
          <w:bCs/>
          <w:lang w:eastAsia="en-US"/>
        </w:rPr>
        <w:t>katte</w:t>
      </w:r>
      <w:r w:rsidRPr="0069539F">
        <w:rPr>
          <w:rFonts w:eastAsia="Calibri"/>
          <w:bCs/>
          <w:lang w:eastAsia="en-US"/>
        </w:rPr>
        <w:t xml:space="preserve"> </w:t>
      </w:r>
      <w:proofErr w:type="spellStart"/>
      <w:r w:rsidRPr="0069539F">
        <w:rPr>
          <w:rFonts w:eastAsia="Calibri"/>
          <w:bCs/>
          <w:lang w:eastAsia="en-US"/>
        </w:rPr>
        <w:t>pealtlaius</w:t>
      </w:r>
      <w:proofErr w:type="spellEnd"/>
      <w:r w:rsidRPr="0069539F">
        <w:rPr>
          <w:rFonts w:eastAsia="Calibri"/>
          <w:bCs/>
          <w:lang w:eastAsia="en-US"/>
        </w:rPr>
        <w:t xml:space="preserve"> on 4,5 m.</w:t>
      </w:r>
    </w:p>
    <w:p w14:paraId="2D70C3BA" w14:textId="6FC7BEDB" w:rsidR="00441090" w:rsidRPr="0069539F" w:rsidRDefault="00555F6E" w:rsidP="00230433">
      <w:pPr>
        <w:suppressAutoHyphens w:val="0"/>
        <w:autoSpaceDE w:val="0"/>
        <w:autoSpaceDN w:val="0"/>
        <w:adjustRightInd w:val="0"/>
        <w:jc w:val="both"/>
        <w:rPr>
          <w:rFonts w:eastAsia="Calibri"/>
          <w:bCs/>
          <w:lang w:eastAsia="en-US"/>
        </w:rPr>
      </w:pPr>
      <w:proofErr w:type="spellStart"/>
      <w:r>
        <w:rPr>
          <w:rFonts w:eastAsia="Calibri"/>
          <w:bCs/>
          <w:lang w:eastAsia="en-US"/>
        </w:rPr>
        <w:t>Onomurru</w:t>
      </w:r>
      <w:proofErr w:type="spellEnd"/>
      <w:r>
        <w:rPr>
          <w:rFonts w:eastAsia="Calibri"/>
          <w:bCs/>
          <w:lang w:eastAsia="en-US"/>
        </w:rPr>
        <w:t xml:space="preserve"> teele </w:t>
      </w:r>
      <w:r w:rsidR="00441090" w:rsidRPr="00441090">
        <w:rPr>
          <w:rFonts w:eastAsia="Calibri"/>
          <w:bCs/>
          <w:lang w:eastAsia="en-US"/>
        </w:rPr>
        <w:t>on PK 1+12 ja PK 4+80 ette nähtud rajada kokku 3 kruuskattega mahasõidukohta: M-L10R10 („Maaparandusrajatiste tüüpjoonised“, Põllumajandusministeerium, 2019, joonis 6.7,). PK 7+04…7+32 on ette nähtud ehitada T-kujuline tagasipööramise koht TP-T („Maaparandusrajatiste tüüpjoonised“, Põllumajandusministeerium, 2019, joonis 6.4</w:t>
      </w:r>
      <w:r w:rsidR="00CC4AB8">
        <w:rPr>
          <w:rFonts w:eastAsia="Calibri"/>
          <w:bCs/>
          <w:lang w:eastAsia="en-US"/>
        </w:rPr>
        <w:t>).</w:t>
      </w:r>
      <w:r w:rsidR="001C5BCA" w:rsidRPr="001C5BCA">
        <w:t xml:space="preserve"> </w:t>
      </w:r>
      <w:r w:rsidR="001C5BCA" w:rsidRPr="001C5BCA">
        <w:rPr>
          <w:rFonts w:eastAsia="Calibri"/>
          <w:bCs/>
          <w:lang w:eastAsia="en-US"/>
        </w:rPr>
        <w:t xml:space="preserve">Mahasõidukohad rajatakse ilma kulumiskihita (kulumiskiht asendatakse aluskihis kasutatava materjaliga). </w:t>
      </w:r>
      <w:proofErr w:type="spellStart"/>
      <w:r w:rsidR="001C5BCA">
        <w:rPr>
          <w:rFonts w:eastAsia="Calibri"/>
          <w:bCs/>
          <w:lang w:eastAsia="en-US"/>
        </w:rPr>
        <w:t>M</w:t>
      </w:r>
      <w:r w:rsidR="001C5BCA" w:rsidRPr="001C5BCA">
        <w:rPr>
          <w:rFonts w:eastAsia="Calibri"/>
          <w:bCs/>
          <w:lang w:eastAsia="en-US"/>
        </w:rPr>
        <w:t>ahasõidukohtade</w:t>
      </w:r>
      <w:proofErr w:type="spellEnd"/>
      <w:r w:rsidR="001C5BCA" w:rsidRPr="001C5BCA">
        <w:rPr>
          <w:rFonts w:eastAsia="Calibri"/>
          <w:bCs/>
          <w:lang w:eastAsia="en-US"/>
        </w:rPr>
        <w:t xml:space="preserve"> kruusmaterjali kihipaksus 30 cm. Tagasipööramise kohtade katend ehitatakse koos kulumiskihiga, vastavalt Pos 6 -10sm ja Pos 4 -25-GT. Mahasõidukohad ja tagasipööramise kohad tuleb sujuvalt kokku viia ehitatava teega ning ümbritseva maapinnaga. Keelatud on jätta teerajatiste lõppu järsk aste. Katendikihi eraldamiseks aluspinnasest on teerajatiste puhul ette nähtud (Deklareeritud tõmbetugevus MD/CMD ≥20 kN/m, 5,0 m lai) geotekstiili kasutamine.</w:t>
      </w:r>
    </w:p>
    <w:p w14:paraId="49F216BB" w14:textId="663EE6D0" w:rsidR="00EE6F1C" w:rsidRDefault="00EE6F1C" w:rsidP="00230433">
      <w:pPr>
        <w:suppressAutoHyphens w:val="0"/>
        <w:autoSpaceDE w:val="0"/>
        <w:autoSpaceDN w:val="0"/>
        <w:adjustRightInd w:val="0"/>
        <w:jc w:val="both"/>
        <w:rPr>
          <w:rFonts w:eastAsia="Calibri"/>
          <w:bCs/>
          <w:lang w:eastAsia="en-US"/>
        </w:rPr>
      </w:pPr>
      <w:r w:rsidRPr="00EE6F1C">
        <w:rPr>
          <w:rFonts w:eastAsia="Calibri"/>
          <w:b/>
          <w:lang w:eastAsia="en-US"/>
        </w:rPr>
        <w:t>Memme tee (0,63 km)</w:t>
      </w:r>
      <w:r w:rsidRPr="00EE6F1C">
        <w:rPr>
          <w:rFonts w:eastAsia="Calibri"/>
          <w:bCs/>
          <w:lang w:eastAsia="en-US"/>
        </w:rPr>
        <w:t xml:space="preserve"> saab alguse riigiteelt nr 13170 Ulvi – </w:t>
      </w:r>
      <w:proofErr w:type="spellStart"/>
      <w:r w:rsidRPr="00EE6F1C">
        <w:rPr>
          <w:rFonts w:eastAsia="Calibri"/>
          <w:bCs/>
          <w:lang w:eastAsia="en-US"/>
        </w:rPr>
        <w:t>Piilsi</w:t>
      </w:r>
      <w:proofErr w:type="spellEnd"/>
      <w:r w:rsidRPr="00EE6F1C">
        <w:rPr>
          <w:rFonts w:eastAsia="Calibri"/>
          <w:bCs/>
          <w:lang w:eastAsia="en-US"/>
        </w:rPr>
        <w:t xml:space="preserve"> km 2,232 ning kulgeb RMK maaüksusel (Avinurme metskond 160, katastritunnus 16402:003:0333). Tee kulgeb looklevalt lõuna suunas kuni kvartal LH406 eraldiseni 27. Tee lõppu on ette nähtud tagasipööramise koha ehitamine.</w:t>
      </w:r>
      <w:r w:rsidR="00A73B49" w:rsidRPr="00A73B49">
        <w:t xml:space="preserve"> </w:t>
      </w:r>
      <w:r w:rsidR="00A73B49" w:rsidRPr="00A73B49">
        <w:rPr>
          <w:rFonts w:eastAsia="Calibri"/>
          <w:bCs/>
          <w:lang w:eastAsia="en-US"/>
        </w:rPr>
        <w:t>Tegemist on uue tee ehitamisega metsasele alale, olemasolev sõidujälg puudub. Maapind on languga riigitee suunas ning mujale pole võimalik vett suunata. Kuna teetrass on niiske, siis on vajalik teenõvade või -kraavide ehitamine.</w:t>
      </w:r>
    </w:p>
    <w:p w14:paraId="35461212" w14:textId="0FC9B943" w:rsidR="006769F2" w:rsidRDefault="006769F2" w:rsidP="00230433">
      <w:pPr>
        <w:suppressAutoHyphens w:val="0"/>
        <w:autoSpaceDE w:val="0"/>
        <w:autoSpaceDN w:val="0"/>
        <w:adjustRightInd w:val="0"/>
        <w:jc w:val="both"/>
        <w:rPr>
          <w:rFonts w:eastAsia="Calibri"/>
          <w:bCs/>
          <w:lang w:eastAsia="en-US"/>
        </w:rPr>
      </w:pPr>
      <w:r w:rsidRPr="006769F2">
        <w:rPr>
          <w:rFonts w:eastAsia="Calibri"/>
          <w:bCs/>
          <w:lang w:eastAsia="en-US"/>
        </w:rPr>
        <w:t xml:space="preserve">Memme tee asub looduslikult liigniiskes paikkonnas, on ette nähtud rajada teekraavid K2/1 ja K2/2. Ehitatavatest kraavidest suunatakse vesi riigitee 13170 Ulvi – </w:t>
      </w:r>
      <w:proofErr w:type="spellStart"/>
      <w:r w:rsidRPr="006769F2">
        <w:rPr>
          <w:rFonts w:eastAsia="Calibri"/>
          <w:bCs/>
          <w:lang w:eastAsia="en-US"/>
        </w:rPr>
        <w:t>Piilsi</w:t>
      </w:r>
      <w:proofErr w:type="spellEnd"/>
      <w:r w:rsidRPr="006769F2">
        <w:rPr>
          <w:rFonts w:eastAsia="Calibri"/>
          <w:bCs/>
          <w:lang w:eastAsia="en-US"/>
        </w:rPr>
        <w:t xml:space="preserve"> korraliku sängiga teekraavi K2, mis suubub riigitee aluse plasttruubi T2 kaudu veejuhtmesse K1. Vee ärajuhtimiseks on ette nähtud riigitee kraavi K2 osaline ümberkujundamine ning põhjalangu korrigeerimine ca 165 m pikkusel lõigul.  Truubist T2 allavoolu jääv kuivenduskraav K1 puhastatakse uuendustööde mahus.</w:t>
      </w:r>
      <w:r w:rsidR="00102A0F" w:rsidRPr="00102A0F">
        <w:t xml:space="preserve"> </w:t>
      </w:r>
      <w:r w:rsidR="00102A0F" w:rsidRPr="00102A0F">
        <w:rPr>
          <w:rFonts w:eastAsia="Calibri"/>
          <w:bCs/>
          <w:lang w:eastAsia="en-US"/>
        </w:rPr>
        <w:t>Teekraavid kaevatakse nõlvusega 1:2, põhja laiusega 0,4 m ning keskmise sügavusega 0,8-0,9 m.</w:t>
      </w:r>
    </w:p>
    <w:p w14:paraId="3C0B0D6A" w14:textId="0EE39E1D" w:rsidR="006769F2" w:rsidRPr="00EE6F1C" w:rsidRDefault="00D55642" w:rsidP="00230433">
      <w:pPr>
        <w:suppressAutoHyphens w:val="0"/>
        <w:autoSpaceDE w:val="0"/>
        <w:autoSpaceDN w:val="0"/>
        <w:adjustRightInd w:val="0"/>
        <w:jc w:val="both"/>
        <w:rPr>
          <w:rFonts w:eastAsia="Calibri"/>
          <w:bCs/>
          <w:lang w:eastAsia="en-US"/>
        </w:rPr>
      </w:pPr>
      <w:r w:rsidRPr="00D55642">
        <w:rPr>
          <w:rFonts w:eastAsia="Calibri"/>
          <w:bCs/>
          <w:lang w:eastAsia="en-US"/>
        </w:rPr>
        <w:t>Memme tee teemulde laius on 7,0 m. Kavandatud teemulle ehitatakse teekraavide kaevest saadud pinnasest. Välja kaevatud pinnas paigaldatakse ehitatavasse teemuldesse, kus see tasandatakse ning tihendatakse. Teemuldesse paigaldatava pinnasekihi paksus on keskmiselt 45 cm, üleliigne pinnas tasandatakse ümbritsevale maa-alale. Pärast külgreservi pinnase lisamist ning teemulde välja ehitamist teetrass tasandatakse ning tihendatakse, misjärel profileeritakse 3,5% kahepoolse põikkaldega.</w:t>
      </w:r>
    </w:p>
    <w:bookmarkEnd w:id="3"/>
    <w:p w14:paraId="774A8863" w14:textId="02AA8F50" w:rsidR="00095D9A" w:rsidRPr="003F5C54" w:rsidRDefault="00095D9A" w:rsidP="00095D9A">
      <w:pPr>
        <w:suppressAutoHyphens w:val="0"/>
        <w:autoSpaceDE w:val="0"/>
        <w:autoSpaceDN w:val="0"/>
        <w:adjustRightInd w:val="0"/>
        <w:jc w:val="both"/>
        <w:rPr>
          <w:rFonts w:eastAsia="Calibri"/>
          <w:bCs/>
          <w:lang w:eastAsia="en-US"/>
        </w:rPr>
      </w:pPr>
      <w:r w:rsidRPr="003F5C54">
        <w:rPr>
          <w:rFonts w:eastAsia="Calibri"/>
          <w:bCs/>
          <w:lang w:eastAsia="en-US"/>
        </w:rPr>
        <w:t xml:space="preserve">Rajatav katendikonstruktsioon ülevalt alla on järgmine: </w:t>
      </w:r>
    </w:p>
    <w:p w14:paraId="015F2A51" w14:textId="77777777" w:rsidR="00095D9A" w:rsidRPr="003F5C54" w:rsidRDefault="00095D9A" w:rsidP="00095D9A">
      <w:pPr>
        <w:pStyle w:val="Loendilik"/>
        <w:numPr>
          <w:ilvl w:val="0"/>
          <w:numId w:val="6"/>
        </w:numPr>
        <w:suppressAutoHyphens w:val="0"/>
        <w:autoSpaceDE w:val="0"/>
        <w:autoSpaceDN w:val="0"/>
        <w:adjustRightInd w:val="0"/>
        <w:jc w:val="both"/>
        <w:rPr>
          <w:rFonts w:eastAsia="Calibri"/>
          <w:bCs/>
          <w:lang w:eastAsia="en-US"/>
        </w:rPr>
      </w:pPr>
      <w:r w:rsidRPr="003F5C54">
        <w:rPr>
          <w:rFonts w:eastAsia="Calibri"/>
          <w:bCs/>
          <w:lang w:eastAsia="en-US"/>
        </w:rPr>
        <w:t xml:space="preserve">10 cm purustatud kruus </w:t>
      </w:r>
      <w:proofErr w:type="spellStart"/>
      <w:r w:rsidRPr="003F5C54">
        <w:rPr>
          <w:rFonts w:eastAsia="Calibri"/>
          <w:bCs/>
          <w:lang w:eastAsia="en-US"/>
        </w:rPr>
        <w:t>fr</w:t>
      </w:r>
      <w:proofErr w:type="spellEnd"/>
      <w:r w:rsidRPr="003F5C54">
        <w:rPr>
          <w:rFonts w:eastAsia="Calibri"/>
          <w:bCs/>
          <w:lang w:eastAsia="en-US"/>
        </w:rPr>
        <w:t xml:space="preserve"> 0/32 mm (Pos 6)</w:t>
      </w:r>
    </w:p>
    <w:p w14:paraId="3AE70BB7" w14:textId="21C2A708" w:rsidR="00095D9A" w:rsidRPr="003F5C54" w:rsidRDefault="00095D9A" w:rsidP="00095D9A">
      <w:pPr>
        <w:pStyle w:val="Loendilik"/>
        <w:numPr>
          <w:ilvl w:val="0"/>
          <w:numId w:val="6"/>
        </w:numPr>
        <w:suppressAutoHyphens w:val="0"/>
        <w:autoSpaceDE w:val="0"/>
        <w:autoSpaceDN w:val="0"/>
        <w:adjustRightInd w:val="0"/>
        <w:jc w:val="both"/>
        <w:rPr>
          <w:rFonts w:eastAsia="Calibri"/>
          <w:bCs/>
          <w:lang w:eastAsia="en-US"/>
        </w:rPr>
      </w:pPr>
      <w:r w:rsidRPr="003F5C54">
        <w:rPr>
          <w:rFonts w:eastAsia="Calibri"/>
          <w:bCs/>
          <w:lang w:eastAsia="en-US"/>
        </w:rPr>
        <w:t>2</w:t>
      </w:r>
      <w:r w:rsidR="006A4C60" w:rsidRPr="003F5C54">
        <w:rPr>
          <w:rFonts w:eastAsia="Calibri"/>
          <w:bCs/>
          <w:lang w:eastAsia="en-US"/>
        </w:rPr>
        <w:t>5</w:t>
      </w:r>
      <w:r w:rsidRPr="003F5C54">
        <w:rPr>
          <w:rFonts w:eastAsia="Calibri"/>
          <w:bCs/>
          <w:lang w:eastAsia="en-US"/>
        </w:rPr>
        <w:t xml:space="preserve"> cm purustatud kruus </w:t>
      </w:r>
      <w:proofErr w:type="spellStart"/>
      <w:r w:rsidRPr="003F5C54">
        <w:rPr>
          <w:rFonts w:eastAsia="Calibri"/>
          <w:bCs/>
          <w:lang w:eastAsia="en-US"/>
        </w:rPr>
        <w:t>fr</w:t>
      </w:r>
      <w:proofErr w:type="spellEnd"/>
      <w:r w:rsidRPr="003F5C54">
        <w:rPr>
          <w:rFonts w:eastAsia="Calibri"/>
          <w:bCs/>
          <w:lang w:eastAsia="en-US"/>
        </w:rPr>
        <w:t xml:space="preserve"> 0/63mm (Pos 4)</w:t>
      </w:r>
    </w:p>
    <w:p w14:paraId="4CB93E5A" w14:textId="77777777" w:rsidR="00095D9A" w:rsidRPr="003F5C54" w:rsidRDefault="00095D9A" w:rsidP="00095D9A">
      <w:pPr>
        <w:pStyle w:val="Loendilik"/>
        <w:numPr>
          <w:ilvl w:val="0"/>
          <w:numId w:val="6"/>
        </w:numPr>
        <w:suppressAutoHyphens w:val="0"/>
        <w:autoSpaceDE w:val="0"/>
        <w:autoSpaceDN w:val="0"/>
        <w:adjustRightInd w:val="0"/>
        <w:jc w:val="both"/>
        <w:rPr>
          <w:rFonts w:eastAsia="Calibri"/>
          <w:bCs/>
          <w:lang w:eastAsia="en-US"/>
        </w:rPr>
      </w:pPr>
      <w:r w:rsidRPr="003F5C54">
        <w:rPr>
          <w:rFonts w:eastAsia="Calibri"/>
          <w:bCs/>
          <w:lang w:eastAsia="en-US"/>
        </w:rPr>
        <w:t>Geotekstiil (Deklareeritud tõmbetugevus MD/CMD ≥20 kN/m, 5,0 m lai)</w:t>
      </w:r>
    </w:p>
    <w:p w14:paraId="7999E3F3" w14:textId="164A09A0" w:rsidR="00095D9A" w:rsidRPr="003F5C54" w:rsidRDefault="003F5C54" w:rsidP="00095D9A">
      <w:pPr>
        <w:pStyle w:val="Loendilik"/>
        <w:numPr>
          <w:ilvl w:val="0"/>
          <w:numId w:val="6"/>
        </w:numPr>
        <w:suppressAutoHyphens w:val="0"/>
        <w:autoSpaceDE w:val="0"/>
        <w:autoSpaceDN w:val="0"/>
        <w:adjustRightInd w:val="0"/>
        <w:jc w:val="both"/>
        <w:rPr>
          <w:rFonts w:eastAsia="Calibri"/>
          <w:bCs/>
          <w:lang w:eastAsia="en-US"/>
        </w:rPr>
      </w:pPr>
      <w:r w:rsidRPr="003F5C54">
        <w:rPr>
          <w:rFonts w:eastAsia="Calibri"/>
          <w:bCs/>
          <w:lang w:eastAsia="en-US"/>
        </w:rPr>
        <w:t>Ehitatav muldkeha (kohapealne/juurde veetav pinnas)</w:t>
      </w:r>
    </w:p>
    <w:p w14:paraId="1FCAD8A4" w14:textId="77777777" w:rsidR="00095D9A" w:rsidRDefault="00095D9A" w:rsidP="00095D9A">
      <w:pPr>
        <w:suppressAutoHyphens w:val="0"/>
        <w:autoSpaceDE w:val="0"/>
        <w:autoSpaceDN w:val="0"/>
        <w:adjustRightInd w:val="0"/>
        <w:jc w:val="both"/>
        <w:rPr>
          <w:rFonts w:eastAsia="Calibri"/>
          <w:bCs/>
          <w:lang w:eastAsia="en-US"/>
        </w:rPr>
      </w:pPr>
      <w:r w:rsidRPr="003F5C54">
        <w:rPr>
          <w:rFonts w:eastAsia="Calibri"/>
          <w:bCs/>
          <w:lang w:eastAsia="en-US"/>
        </w:rPr>
        <w:t xml:space="preserve">Tee katte </w:t>
      </w:r>
      <w:proofErr w:type="spellStart"/>
      <w:r w:rsidRPr="003F5C54">
        <w:rPr>
          <w:rFonts w:eastAsia="Calibri"/>
          <w:bCs/>
          <w:lang w:eastAsia="en-US"/>
        </w:rPr>
        <w:t>pealtlaius</w:t>
      </w:r>
      <w:proofErr w:type="spellEnd"/>
      <w:r w:rsidRPr="003F5C54">
        <w:rPr>
          <w:rFonts w:eastAsia="Calibri"/>
          <w:bCs/>
          <w:lang w:eastAsia="en-US"/>
        </w:rPr>
        <w:t xml:space="preserve"> on 4,5 m.</w:t>
      </w:r>
    </w:p>
    <w:p w14:paraId="14C23E4F" w14:textId="1DEA254D" w:rsidR="00824CB1" w:rsidRDefault="00824CB1" w:rsidP="00095D9A">
      <w:pPr>
        <w:suppressAutoHyphens w:val="0"/>
        <w:autoSpaceDE w:val="0"/>
        <w:autoSpaceDN w:val="0"/>
        <w:adjustRightInd w:val="0"/>
        <w:jc w:val="both"/>
        <w:rPr>
          <w:rFonts w:eastAsia="Calibri"/>
          <w:bCs/>
          <w:lang w:eastAsia="en-US"/>
        </w:rPr>
      </w:pPr>
      <w:r>
        <w:rPr>
          <w:rFonts w:eastAsia="Calibri"/>
          <w:bCs/>
          <w:lang w:eastAsia="en-US"/>
        </w:rPr>
        <w:t xml:space="preserve">Memme teele </w:t>
      </w:r>
      <w:r w:rsidRPr="00824CB1">
        <w:rPr>
          <w:rFonts w:eastAsia="Calibri"/>
          <w:bCs/>
          <w:lang w:eastAsia="en-US"/>
        </w:rPr>
        <w:t xml:space="preserve">on (PK 3+07 ja PK 6+32) ette nähtud rajada kokku 3 kruuskattega mahasõidukohta: M-L10R10 („Maaparandusrajatiste tüüpjoonised“, </w:t>
      </w:r>
      <w:r w:rsidRPr="00824CB1">
        <w:rPr>
          <w:rFonts w:eastAsia="Calibri"/>
          <w:bCs/>
          <w:lang w:eastAsia="en-US"/>
        </w:rPr>
        <w:lastRenderedPageBreak/>
        <w:t>Põllumajandusministeerium, 2019, joonis 6.7). PK 6+10…6+30 on ette nähtud ehitada T-kujuline tagasipööramise koht TP-T („Maaparandusrajatiste tüüpjoonised“, Põllumajandusministeerium, 2019, joonis 6.4</w:t>
      </w:r>
      <w:r>
        <w:rPr>
          <w:rFonts w:eastAsia="Calibri"/>
          <w:bCs/>
          <w:lang w:eastAsia="en-US"/>
        </w:rPr>
        <w:t>.</w:t>
      </w:r>
      <w:r w:rsidR="00282A44" w:rsidRPr="00282A44">
        <w:t xml:space="preserve"> </w:t>
      </w:r>
      <w:r w:rsidR="00282A44" w:rsidRPr="00282A44">
        <w:rPr>
          <w:rFonts w:eastAsia="Calibri"/>
          <w:bCs/>
          <w:lang w:eastAsia="en-US"/>
        </w:rPr>
        <w:t>Mahasõidukohad rajatakse ilma kulumiskihita (kulumiskiht asendatakse aluskihis kasutatava materjaliga</w:t>
      </w:r>
      <w:r w:rsidR="00282A44">
        <w:rPr>
          <w:rFonts w:eastAsia="Calibri"/>
          <w:bCs/>
          <w:lang w:eastAsia="en-US"/>
        </w:rPr>
        <w:t xml:space="preserve">) </w:t>
      </w:r>
      <w:r w:rsidR="001533B1">
        <w:rPr>
          <w:rFonts w:eastAsia="Calibri"/>
          <w:bCs/>
          <w:lang w:eastAsia="en-US"/>
        </w:rPr>
        <w:t>paksusega</w:t>
      </w:r>
      <w:r w:rsidR="00282A44" w:rsidRPr="00282A44">
        <w:rPr>
          <w:rFonts w:eastAsia="Calibri"/>
          <w:bCs/>
          <w:lang w:eastAsia="en-US"/>
        </w:rPr>
        <w:t xml:space="preserve"> 35 cm. Tagasipööramise kohtade katend ehitatakse koos kulumiskihiga, </w:t>
      </w:r>
      <w:bookmarkStart w:id="5" w:name="_Hlk187245901"/>
      <w:r w:rsidR="00F44D10">
        <w:rPr>
          <w:rFonts w:eastAsia="Calibri"/>
          <w:bCs/>
          <w:lang w:eastAsia="en-US"/>
        </w:rPr>
        <w:t>Pos 6 -</w:t>
      </w:r>
      <w:r w:rsidR="00282A44" w:rsidRPr="00282A44">
        <w:rPr>
          <w:rFonts w:eastAsia="Calibri"/>
          <w:bCs/>
          <w:lang w:eastAsia="en-US"/>
        </w:rPr>
        <w:t>10</w:t>
      </w:r>
      <w:r w:rsidR="00F44D10">
        <w:rPr>
          <w:rFonts w:eastAsia="Calibri"/>
          <w:bCs/>
          <w:lang w:eastAsia="en-US"/>
        </w:rPr>
        <w:t>sm ja Pos 4 -</w:t>
      </w:r>
      <w:r w:rsidR="00282A44" w:rsidRPr="00282A44">
        <w:rPr>
          <w:rFonts w:eastAsia="Calibri"/>
          <w:bCs/>
          <w:lang w:eastAsia="en-US"/>
        </w:rPr>
        <w:t>25-G</w:t>
      </w:r>
      <w:r w:rsidR="00F44D10">
        <w:rPr>
          <w:rFonts w:eastAsia="Calibri"/>
          <w:bCs/>
          <w:lang w:eastAsia="en-US"/>
        </w:rPr>
        <w:t>T</w:t>
      </w:r>
      <w:bookmarkEnd w:id="5"/>
      <w:r w:rsidR="00282A44" w:rsidRPr="00282A44">
        <w:rPr>
          <w:rFonts w:eastAsia="Calibri"/>
          <w:bCs/>
          <w:lang w:eastAsia="en-US"/>
        </w:rPr>
        <w:t xml:space="preserve">. Mahasõidukohad ja tagasipööramise kohad tuleb sujuvalt kokku viia ehitatava teega ning ümbritseva maapinnaga. Keelatud on jätta teerajatiste lõppu järsk aste. Katendikihi eraldamiseks aluspinnasest on teerajatiste puhul ette nähtud geotekstiili </w:t>
      </w:r>
      <w:r w:rsidR="00F44D10" w:rsidRPr="00F44D10">
        <w:rPr>
          <w:rFonts w:eastAsia="Calibri"/>
          <w:bCs/>
          <w:lang w:eastAsia="en-US"/>
        </w:rPr>
        <w:t>(Deklareeritud tõmbetugevus MD/CMD ≥20 kN/m, 5,0 m lai)</w:t>
      </w:r>
      <w:r w:rsidR="00F44D10">
        <w:rPr>
          <w:rFonts w:eastAsia="Calibri"/>
          <w:bCs/>
          <w:lang w:eastAsia="en-US"/>
        </w:rPr>
        <w:t xml:space="preserve"> </w:t>
      </w:r>
      <w:r w:rsidR="00282A44" w:rsidRPr="00282A44">
        <w:rPr>
          <w:rFonts w:eastAsia="Calibri"/>
          <w:bCs/>
          <w:lang w:eastAsia="en-US"/>
        </w:rPr>
        <w:t>kasutamine.</w:t>
      </w:r>
    </w:p>
    <w:p w14:paraId="4B7251C9" w14:textId="61C7ADBF" w:rsidR="00157103" w:rsidRPr="003F5C54" w:rsidRDefault="00157103" w:rsidP="00095D9A">
      <w:pPr>
        <w:suppressAutoHyphens w:val="0"/>
        <w:autoSpaceDE w:val="0"/>
        <w:autoSpaceDN w:val="0"/>
        <w:adjustRightInd w:val="0"/>
        <w:jc w:val="both"/>
        <w:rPr>
          <w:rFonts w:eastAsia="Calibri"/>
          <w:bCs/>
          <w:lang w:eastAsia="en-US"/>
        </w:rPr>
      </w:pPr>
      <w:r w:rsidRPr="00157103">
        <w:rPr>
          <w:rFonts w:eastAsia="Calibri"/>
          <w:bCs/>
          <w:lang w:eastAsia="en-US"/>
        </w:rPr>
        <w:t>Memme tee ristub PK 0+12 elektrimaakaabelliiniga AXAL-TT PRO.3x25+25 24kV</w:t>
      </w:r>
      <w:r w:rsidR="00CB092F">
        <w:rPr>
          <w:rFonts w:eastAsia="Calibri"/>
          <w:bCs/>
          <w:lang w:eastAsia="en-US"/>
        </w:rPr>
        <w:t xml:space="preserve">, mis </w:t>
      </w:r>
      <w:r w:rsidR="00CB092F" w:rsidRPr="00CB092F">
        <w:rPr>
          <w:rFonts w:eastAsia="Calibri"/>
          <w:bCs/>
          <w:lang w:eastAsia="en-US"/>
        </w:rPr>
        <w:t>tuleb kaitsta 750N kaitsetoruga.</w:t>
      </w:r>
    </w:p>
    <w:p w14:paraId="10E89F38" w14:textId="77777777" w:rsidR="00B33DC7" w:rsidRDefault="00B33DC7" w:rsidP="00486F79">
      <w:pPr>
        <w:suppressAutoHyphens w:val="0"/>
        <w:autoSpaceDE w:val="0"/>
        <w:autoSpaceDN w:val="0"/>
        <w:adjustRightInd w:val="0"/>
        <w:jc w:val="both"/>
        <w:rPr>
          <w:rFonts w:eastAsia="Calibri"/>
          <w:bCs/>
          <w:lang w:eastAsia="en-US"/>
        </w:rPr>
      </w:pPr>
    </w:p>
    <w:p w14:paraId="25A872AF" w14:textId="20B190A8" w:rsidR="00722B59" w:rsidRPr="005A7594" w:rsidRDefault="002E4FE1" w:rsidP="002E4FE1">
      <w:pPr>
        <w:suppressAutoHyphens w:val="0"/>
        <w:autoSpaceDE w:val="0"/>
        <w:autoSpaceDN w:val="0"/>
        <w:adjustRightInd w:val="0"/>
        <w:jc w:val="both"/>
        <w:rPr>
          <w:rFonts w:eastAsia="Calibri"/>
          <w:bCs/>
          <w:lang w:eastAsia="en-US"/>
        </w:rPr>
      </w:pPr>
      <w:bookmarkStart w:id="6" w:name="_Hlk187153205"/>
      <w:r w:rsidRPr="005A7594">
        <w:rPr>
          <w:rFonts w:eastAsia="Calibri"/>
          <w:bCs/>
          <w:lang w:eastAsia="en-US"/>
        </w:rPr>
        <w:t xml:space="preserve">Riigi kõrvalmaantee 13170 Ulvi – </w:t>
      </w:r>
      <w:proofErr w:type="spellStart"/>
      <w:r w:rsidRPr="005A7594">
        <w:rPr>
          <w:rFonts w:eastAsia="Calibri"/>
          <w:bCs/>
          <w:lang w:eastAsia="en-US"/>
        </w:rPr>
        <w:t>Piilsi</w:t>
      </w:r>
      <w:proofErr w:type="spellEnd"/>
      <w:r w:rsidRPr="005A7594">
        <w:rPr>
          <w:rFonts w:eastAsia="Calibri"/>
          <w:bCs/>
          <w:lang w:eastAsia="en-US"/>
        </w:rPr>
        <w:t xml:space="preserve"> km 1,929 </w:t>
      </w:r>
      <w:proofErr w:type="spellStart"/>
      <w:r w:rsidR="00360C2E" w:rsidRPr="005A7594">
        <w:rPr>
          <w:rFonts w:eastAsia="Calibri"/>
          <w:bCs/>
          <w:lang w:eastAsia="en-US"/>
        </w:rPr>
        <w:t>Onomurru</w:t>
      </w:r>
      <w:proofErr w:type="spellEnd"/>
      <w:r w:rsidR="00360C2E" w:rsidRPr="005A7594">
        <w:rPr>
          <w:rFonts w:eastAsia="Calibri"/>
          <w:bCs/>
          <w:lang w:eastAsia="en-US"/>
        </w:rPr>
        <w:t xml:space="preserve"> teele </w:t>
      </w:r>
      <w:r w:rsidRPr="005A7594">
        <w:rPr>
          <w:rFonts w:eastAsia="Calibri"/>
          <w:bCs/>
          <w:lang w:eastAsia="en-US"/>
        </w:rPr>
        <w:t>ja 2,232</w:t>
      </w:r>
      <w:r w:rsidR="00722B59" w:rsidRPr="005A7594">
        <w:rPr>
          <w:rFonts w:eastAsia="Calibri"/>
          <w:bCs/>
          <w:lang w:eastAsia="en-US"/>
        </w:rPr>
        <w:t xml:space="preserve"> </w:t>
      </w:r>
      <w:bookmarkEnd w:id="6"/>
      <w:r w:rsidR="00360C2E" w:rsidRPr="005A7594">
        <w:rPr>
          <w:rFonts w:eastAsia="Calibri"/>
          <w:bCs/>
          <w:lang w:eastAsia="en-US"/>
        </w:rPr>
        <w:t>Memme</w:t>
      </w:r>
      <w:r w:rsidR="008E27D5" w:rsidRPr="005A7594">
        <w:rPr>
          <w:rFonts w:eastAsia="Calibri"/>
          <w:bCs/>
          <w:lang w:eastAsia="en-US"/>
        </w:rPr>
        <w:t xml:space="preserve"> teele ristumiskohad</w:t>
      </w:r>
      <w:r w:rsidR="00722B59" w:rsidRPr="005A7594">
        <w:rPr>
          <w:rFonts w:eastAsia="Calibri"/>
          <w:bCs/>
          <w:lang w:eastAsia="en-US"/>
        </w:rPr>
        <w:t xml:space="preserve"> </w:t>
      </w:r>
      <w:r w:rsidR="008E27D5" w:rsidRPr="005A7594">
        <w:rPr>
          <w:rFonts w:eastAsia="Calibri"/>
          <w:bCs/>
          <w:lang w:eastAsia="en-US"/>
        </w:rPr>
        <w:t>ehitata</w:t>
      </w:r>
      <w:r w:rsidR="00722B59" w:rsidRPr="005A7594">
        <w:rPr>
          <w:rFonts w:eastAsia="Calibri"/>
          <w:bCs/>
          <w:lang w:eastAsia="en-US"/>
        </w:rPr>
        <w:t>kse vastavalt „</w:t>
      </w:r>
      <w:r w:rsidR="006A4FCD" w:rsidRPr="005A7594">
        <w:rPr>
          <w:rFonts w:eastAsia="Calibri"/>
          <w:bCs/>
          <w:lang w:eastAsia="en-US"/>
        </w:rPr>
        <w:t xml:space="preserve">Riigi kõrvalmaantee 13170 Ulvi – </w:t>
      </w:r>
      <w:proofErr w:type="spellStart"/>
      <w:r w:rsidR="006A4FCD" w:rsidRPr="005A7594">
        <w:rPr>
          <w:rFonts w:eastAsia="Calibri"/>
          <w:bCs/>
          <w:lang w:eastAsia="en-US"/>
        </w:rPr>
        <w:t>Piilsi</w:t>
      </w:r>
      <w:proofErr w:type="spellEnd"/>
      <w:r w:rsidR="006A4FCD" w:rsidRPr="005A7594">
        <w:rPr>
          <w:rFonts w:eastAsia="Calibri"/>
          <w:bCs/>
          <w:lang w:eastAsia="en-US"/>
        </w:rPr>
        <w:t xml:space="preserve"> km 1,929 ja 2,232 ristumiskohtade ehitamine“</w:t>
      </w:r>
      <w:r w:rsidR="00722B59" w:rsidRPr="005A7594">
        <w:rPr>
          <w:rFonts w:eastAsia="Calibri"/>
          <w:bCs/>
          <w:lang w:eastAsia="en-US"/>
        </w:rPr>
        <w:t xml:space="preserve"> </w:t>
      </w:r>
      <w:r w:rsidR="005A7594" w:rsidRPr="005A7594">
        <w:rPr>
          <w:rFonts w:eastAsia="Calibri"/>
          <w:bCs/>
          <w:lang w:eastAsia="en-US"/>
        </w:rPr>
        <w:t>ehitus</w:t>
      </w:r>
      <w:r w:rsidR="00722B59" w:rsidRPr="005A7594">
        <w:rPr>
          <w:rFonts w:eastAsia="Calibri"/>
          <w:bCs/>
          <w:lang w:eastAsia="en-US"/>
        </w:rPr>
        <w:t>projekt</w:t>
      </w:r>
      <w:r w:rsidR="005A7594" w:rsidRPr="005A7594">
        <w:rPr>
          <w:rFonts w:eastAsia="Calibri"/>
          <w:bCs/>
          <w:lang w:eastAsia="en-US"/>
        </w:rPr>
        <w:t>ile</w:t>
      </w:r>
      <w:r w:rsidR="00722B59" w:rsidRPr="005A7594">
        <w:rPr>
          <w:rFonts w:eastAsia="Calibri"/>
          <w:bCs/>
          <w:lang w:eastAsia="en-US"/>
        </w:rPr>
        <w:t>.</w:t>
      </w:r>
    </w:p>
    <w:p w14:paraId="3CF44690" w14:textId="572AB175" w:rsidR="00722B59" w:rsidRPr="00D3363D" w:rsidRDefault="00430F0F" w:rsidP="00430F0F">
      <w:pPr>
        <w:suppressAutoHyphens w:val="0"/>
        <w:autoSpaceDE w:val="0"/>
        <w:autoSpaceDN w:val="0"/>
        <w:adjustRightInd w:val="0"/>
        <w:jc w:val="both"/>
      </w:pPr>
      <w:r w:rsidRPr="00D3363D">
        <w:t>Ehitatava</w:t>
      </w:r>
      <w:r w:rsidR="003C6B74" w:rsidRPr="00D3363D">
        <w:t>te</w:t>
      </w:r>
      <w:r w:rsidRPr="00D3363D">
        <w:t xml:space="preserve"> ristumiskoh</w:t>
      </w:r>
      <w:r w:rsidR="003C6B74" w:rsidRPr="00D3363D">
        <w:t>tade</w:t>
      </w:r>
      <w:r w:rsidRPr="00D3363D">
        <w:t xml:space="preserve"> katte pikkuseks on ette nähtud 18 meetrit, sisemiste pöörderaadiustega 12 meetrit. Ristumiskoht on planeeritud võimalikult risti</w:t>
      </w:r>
      <w:r w:rsidR="003C6B74" w:rsidRPr="00D3363D">
        <w:t xml:space="preserve"> </w:t>
      </w:r>
      <w:r w:rsidRPr="00D3363D">
        <w:t xml:space="preserve">riigiteega ning </w:t>
      </w:r>
      <w:proofErr w:type="spellStart"/>
      <w:r w:rsidRPr="00D3363D">
        <w:t>pikikaldega</w:t>
      </w:r>
      <w:proofErr w:type="spellEnd"/>
      <w:r w:rsidRPr="00D3363D">
        <w:t xml:space="preserve"> 2,0% riigiteest eemale.</w:t>
      </w:r>
    </w:p>
    <w:p w14:paraId="0243EA18" w14:textId="05EB1669" w:rsidR="00722B59" w:rsidRPr="00D3363D" w:rsidRDefault="00FB529B" w:rsidP="00722B59">
      <w:pPr>
        <w:suppressAutoHyphens w:val="0"/>
        <w:autoSpaceDE w:val="0"/>
        <w:autoSpaceDN w:val="0"/>
        <w:adjustRightInd w:val="0"/>
        <w:jc w:val="both"/>
      </w:pPr>
      <w:proofErr w:type="spellStart"/>
      <w:r w:rsidRPr="00D3363D">
        <w:t>Onomurru</w:t>
      </w:r>
      <w:proofErr w:type="spellEnd"/>
      <w:r w:rsidRPr="00D3363D">
        <w:t xml:space="preserve"> tee ja Memme</w:t>
      </w:r>
      <w:r w:rsidR="00722B59" w:rsidRPr="00D3363D">
        <w:t xml:space="preserve"> tee juurdepääsutee </w:t>
      </w:r>
      <w:r w:rsidRPr="00D3363D">
        <w:t>kruus</w:t>
      </w:r>
      <w:r w:rsidR="00722B59" w:rsidRPr="00D3363D">
        <w:t>kate rajatakse järgmiselt:</w:t>
      </w:r>
    </w:p>
    <w:p w14:paraId="0D9D8CB1" w14:textId="77777777" w:rsidR="00884732" w:rsidRPr="00D3363D" w:rsidRDefault="00884732" w:rsidP="00884732">
      <w:pPr>
        <w:pStyle w:val="Loendilik"/>
        <w:numPr>
          <w:ilvl w:val="0"/>
          <w:numId w:val="15"/>
        </w:numPr>
        <w:suppressAutoHyphens w:val="0"/>
        <w:autoSpaceDE w:val="0"/>
        <w:autoSpaceDN w:val="0"/>
        <w:adjustRightInd w:val="0"/>
        <w:jc w:val="both"/>
      </w:pPr>
      <w:r w:rsidRPr="00D3363D">
        <w:t>Kulumiskiht h=10 cm, purustatud kruus Pos 6</w:t>
      </w:r>
    </w:p>
    <w:p w14:paraId="702B1AB8" w14:textId="7FCA6B44" w:rsidR="00884732" w:rsidRPr="00D3363D" w:rsidRDefault="00884732" w:rsidP="00884732">
      <w:pPr>
        <w:pStyle w:val="Loendilik"/>
        <w:numPr>
          <w:ilvl w:val="0"/>
          <w:numId w:val="15"/>
        </w:numPr>
        <w:suppressAutoHyphens w:val="0"/>
        <w:autoSpaceDE w:val="0"/>
        <w:autoSpaceDN w:val="0"/>
        <w:adjustRightInd w:val="0"/>
        <w:jc w:val="both"/>
      </w:pPr>
      <w:r w:rsidRPr="00D3363D">
        <w:t>Kandev kiht h=20 cm</w:t>
      </w:r>
      <w:r w:rsidR="000372BB" w:rsidRPr="00D3363D">
        <w:t xml:space="preserve"> (Memme teel h=25sm)</w:t>
      </w:r>
      <w:r w:rsidRPr="00D3363D">
        <w:t>, purustatud kruus Pos 4</w:t>
      </w:r>
      <w:r w:rsidR="009D0141" w:rsidRPr="00D3363D">
        <w:t xml:space="preserve"> </w:t>
      </w:r>
    </w:p>
    <w:p w14:paraId="40ACFC6E" w14:textId="77777777" w:rsidR="00884732" w:rsidRPr="00D3363D" w:rsidRDefault="00884732" w:rsidP="00884732">
      <w:pPr>
        <w:pStyle w:val="Loendilik"/>
        <w:numPr>
          <w:ilvl w:val="0"/>
          <w:numId w:val="15"/>
        </w:numPr>
        <w:suppressAutoHyphens w:val="0"/>
        <w:autoSpaceDE w:val="0"/>
        <w:autoSpaceDN w:val="0"/>
        <w:adjustRightInd w:val="0"/>
        <w:jc w:val="both"/>
      </w:pPr>
      <w:r w:rsidRPr="00D3363D">
        <w:t>Geotekstiil (Deklareeritud tõmbetugevus MD/CMD ≥20 kN/m, 5,0 m lai, mittekootud)</w:t>
      </w:r>
    </w:p>
    <w:p w14:paraId="604C0A2A" w14:textId="475CDDE7" w:rsidR="00722B59" w:rsidRPr="00D3363D" w:rsidRDefault="00884732" w:rsidP="00884732">
      <w:pPr>
        <w:pStyle w:val="Loendilik"/>
        <w:numPr>
          <w:ilvl w:val="0"/>
          <w:numId w:val="15"/>
        </w:numPr>
        <w:suppressAutoHyphens w:val="0"/>
        <w:autoSpaceDE w:val="0"/>
        <w:autoSpaceDN w:val="0"/>
        <w:adjustRightInd w:val="0"/>
        <w:jc w:val="both"/>
      </w:pPr>
      <w:r w:rsidRPr="00D3363D">
        <w:t>Ehitatav muldkeha (kohapealne pinnas).</w:t>
      </w:r>
    </w:p>
    <w:p w14:paraId="51B99D06" w14:textId="0A96E31F" w:rsidR="00947D2D" w:rsidRPr="00D3363D" w:rsidRDefault="0007729E" w:rsidP="0007729E">
      <w:pPr>
        <w:suppressAutoHyphens w:val="0"/>
        <w:autoSpaceDE w:val="0"/>
        <w:autoSpaceDN w:val="0"/>
        <w:adjustRightInd w:val="0"/>
        <w:jc w:val="both"/>
        <w:rPr>
          <w:rFonts w:eastAsia="Calibri"/>
          <w:bCs/>
          <w:lang w:eastAsia="en-US"/>
        </w:rPr>
      </w:pPr>
      <w:r w:rsidRPr="00D3363D">
        <w:rPr>
          <w:rFonts w:eastAsia="Calibri"/>
          <w:bCs/>
          <w:lang w:eastAsia="en-US"/>
        </w:rPr>
        <w:t xml:space="preserve">Ristumiskohtade katend tuleb sujuvalt kokku viia vastavalt ehitatava </w:t>
      </w:r>
      <w:proofErr w:type="spellStart"/>
      <w:r w:rsidRPr="00D3363D">
        <w:rPr>
          <w:rFonts w:eastAsia="Calibri"/>
          <w:bCs/>
          <w:lang w:eastAsia="en-US"/>
        </w:rPr>
        <w:t>Onomurru</w:t>
      </w:r>
      <w:proofErr w:type="spellEnd"/>
      <w:r w:rsidRPr="00D3363D">
        <w:rPr>
          <w:rFonts w:eastAsia="Calibri"/>
          <w:bCs/>
          <w:lang w:eastAsia="en-US"/>
        </w:rPr>
        <w:t xml:space="preserve"> ja Memme tee 4,5 m</w:t>
      </w:r>
      <w:r w:rsidR="00947D2D" w:rsidRPr="00D3363D">
        <w:rPr>
          <w:rFonts w:eastAsia="Calibri"/>
          <w:bCs/>
          <w:lang w:eastAsia="en-US"/>
        </w:rPr>
        <w:t xml:space="preserve"> </w:t>
      </w:r>
      <w:r w:rsidRPr="00D3363D">
        <w:rPr>
          <w:rFonts w:eastAsia="Calibri"/>
          <w:bCs/>
          <w:lang w:eastAsia="en-US"/>
        </w:rPr>
        <w:t xml:space="preserve">laiuse kattega ning riigitee 13170 Ulvi – </w:t>
      </w:r>
      <w:proofErr w:type="spellStart"/>
      <w:r w:rsidRPr="00D3363D">
        <w:rPr>
          <w:rFonts w:eastAsia="Calibri"/>
          <w:bCs/>
          <w:lang w:eastAsia="en-US"/>
        </w:rPr>
        <w:t>Piilsi</w:t>
      </w:r>
      <w:proofErr w:type="spellEnd"/>
      <w:r w:rsidRPr="00D3363D">
        <w:rPr>
          <w:rFonts w:eastAsia="Calibri"/>
          <w:bCs/>
          <w:lang w:eastAsia="en-US"/>
        </w:rPr>
        <w:t xml:space="preserve"> kruuskattega. Riigitee kate taastatakse minimaalselt</w:t>
      </w:r>
      <w:r w:rsidR="00947D2D" w:rsidRPr="00D3363D">
        <w:rPr>
          <w:rFonts w:eastAsia="Calibri"/>
          <w:bCs/>
          <w:lang w:eastAsia="en-US"/>
        </w:rPr>
        <w:t xml:space="preserve"> </w:t>
      </w:r>
      <w:r w:rsidRPr="00D3363D">
        <w:rPr>
          <w:rFonts w:eastAsia="Calibri"/>
          <w:bCs/>
          <w:lang w:eastAsia="en-US"/>
        </w:rPr>
        <w:t>ristumiskoha sõidutee poolse serva pikkuselt 0,3 m laiuse ribana. Taastatav kihipaksus on ette nähtud</w:t>
      </w:r>
      <w:r w:rsidR="00947D2D" w:rsidRPr="00D3363D">
        <w:rPr>
          <w:rFonts w:eastAsia="Calibri"/>
          <w:bCs/>
          <w:lang w:eastAsia="en-US"/>
        </w:rPr>
        <w:t xml:space="preserve"> </w:t>
      </w:r>
      <w:r w:rsidRPr="00D3363D">
        <w:rPr>
          <w:rFonts w:eastAsia="Calibri"/>
          <w:bCs/>
          <w:lang w:eastAsia="en-US"/>
        </w:rPr>
        <w:t xml:space="preserve">sarnaselt ehitatava ristumiskoha kattele kruus 10 cm </w:t>
      </w:r>
      <w:proofErr w:type="spellStart"/>
      <w:r w:rsidRPr="00D3363D">
        <w:rPr>
          <w:rFonts w:eastAsia="Calibri"/>
          <w:bCs/>
          <w:lang w:eastAsia="en-US"/>
        </w:rPr>
        <w:t>fr</w:t>
      </w:r>
      <w:proofErr w:type="spellEnd"/>
      <w:r w:rsidRPr="00D3363D">
        <w:rPr>
          <w:rFonts w:eastAsia="Calibri"/>
          <w:bCs/>
          <w:lang w:eastAsia="en-US"/>
        </w:rPr>
        <w:t xml:space="preserve"> 0/32 Pos.6. Seejuures taastatava katte kihid</w:t>
      </w:r>
      <w:r w:rsidR="00947D2D" w:rsidRPr="00D3363D">
        <w:rPr>
          <w:rFonts w:eastAsia="Calibri"/>
          <w:bCs/>
          <w:lang w:eastAsia="en-US"/>
        </w:rPr>
        <w:t xml:space="preserve"> </w:t>
      </w:r>
      <w:r w:rsidRPr="00D3363D">
        <w:rPr>
          <w:rFonts w:eastAsia="Calibri"/>
          <w:bCs/>
          <w:lang w:eastAsia="en-US"/>
        </w:rPr>
        <w:t xml:space="preserve">paigaldatakse üksteise suhtes </w:t>
      </w:r>
      <w:proofErr w:type="spellStart"/>
      <w:r w:rsidRPr="00D3363D">
        <w:rPr>
          <w:rFonts w:eastAsia="Calibri"/>
          <w:bCs/>
          <w:lang w:eastAsia="en-US"/>
        </w:rPr>
        <w:t>ülekattega</w:t>
      </w:r>
      <w:proofErr w:type="spellEnd"/>
      <w:r w:rsidRPr="00D3363D">
        <w:rPr>
          <w:rFonts w:eastAsia="Calibri"/>
          <w:bCs/>
          <w:lang w:eastAsia="en-US"/>
        </w:rPr>
        <w:t>.</w:t>
      </w:r>
    </w:p>
    <w:p w14:paraId="5C2229BF" w14:textId="77777777" w:rsidR="00722B59" w:rsidRPr="00EB31EB" w:rsidRDefault="00722B59" w:rsidP="00486F79">
      <w:pPr>
        <w:suppressAutoHyphens w:val="0"/>
        <w:autoSpaceDE w:val="0"/>
        <w:autoSpaceDN w:val="0"/>
        <w:adjustRightInd w:val="0"/>
        <w:jc w:val="both"/>
        <w:rPr>
          <w:rFonts w:eastAsia="Calibri"/>
          <w:bCs/>
          <w:lang w:eastAsia="en-US"/>
        </w:rPr>
      </w:pPr>
    </w:p>
    <w:p w14:paraId="3B8043B6" w14:textId="4EEE9489" w:rsidR="00605551" w:rsidRPr="00B81215" w:rsidRDefault="00005939" w:rsidP="00B66F9B">
      <w:pPr>
        <w:suppressAutoHyphens w:val="0"/>
        <w:autoSpaceDE w:val="0"/>
        <w:autoSpaceDN w:val="0"/>
        <w:adjustRightInd w:val="0"/>
        <w:jc w:val="both"/>
        <w:rPr>
          <w:highlight w:val="yellow"/>
        </w:rPr>
      </w:pPr>
      <w:r>
        <w:t>R</w:t>
      </w:r>
      <w:r w:rsidR="00295CC3" w:rsidRPr="00E4780B">
        <w:t>istumiskohale paigaldatakse liiklusmärgid nr 221 "Anna teed"</w:t>
      </w:r>
      <w:r w:rsidR="00B66F9B">
        <w:t xml:space="preserve"> (</w:t>
      </w:r>
      <w:proofErr w:type="spellStart"/>
      <w:r w:rsidR="00B66F9B">
        <w:t>Onomurru</w:t>
      </w:r>
      <w:proofErr w:type="spellEnd"/>
      <w:r w:rsidR="00B66F9B">
        <w:t xml:space="preserve"> teele n</w:t>
      </w:r>
      <w:r w:rsidR="002437EC">
        <w:t xml:space="preserve">r </w:t>
      </w:r>
      <w:r w:rsidR="00B66F9B">
        <w:t xml:space="preserve"> 222 „Peatu ja anna teed“</w:t>
      </w:r>
      <w:r w:rsidR="008A3E14">
        <w:t>)</w:t>
      </w:r>
      <w:r w:rsidR="00295CC3" w:rsidRPr="00E4780B">
        <w:t xml:space="preserve">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7"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7"/>
    <w:p w14:paraId="3B5D2091" w14:textId="73DFB646" w:rsidR="00226F32" w:rsidRPr="00295CC3" w:rsidRDefault="00152435" w:rsidP="0046308F">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w:t>
      </w:r>
      <w:r w:rsidRPr="00152435">
        <w:rPr>
          <w:color w:val="FF0000"/>
          <w:lang w:eastAsia="et-EE"/>
        </w:rPr>
        <w:lastRenderedPageBreak/>
        <w:t>g/m</w:t>
      </w:r>
      <w:r w:rsidRPr="00B068B1">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0AB72C05" w14:textId="461EC28E" w:rsidR="006012DF" w:rsidRPr="000A1A34" w:rsidRDefault="00226F32" w:rsidP="000A1A34">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64A244F3" w14:textId="2214EB1B" w:rsidR="003948F3" w:rsidRPr="00B72A7E" w:rsidRDefault="003948F3" w:rsidP="003948F3">
      <w:pPr>
        <w:jc w:val="both"/>
        <w:rPr>
          <w:bCs/>
        </w:rPr>
      </w:pPr>
    </w:p>
    <w:sectPr w:rsidR="003948F3" w:rsidRPr="00B72A7E"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B48AD" w14:textId="77777777" w:rsidR="0050139C" w:rsidRDefault="0050139C">
      <w:r>
        <w:separator/>
      </w:r>
    </w:p>
  </w:endnote>
  <w:endnote w:type="continuationSeparator" w:id="0">
    <w:p w14:paraId="1B674B6B" w14:textId="77777777" w:rsidR="0050139C" w:rsidRDefault="00501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88399" w14:textId="77777777" w:rsidR="0050139C" w:rsidRDefault="0050139C">
      <w:r>
        <w:separator/>
      </w:r>
    </w:p>
  </w:footnote>
  <w:footnote w:type="continuationSeparator" w:id="0">
    <w:p w14:paraId="692EDD2A" w14:textId="77777777" w:rsidR="0050139C" w:rsidRDefault="00501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49445" w14:textId="77777777" w:rsidR="009071F5" w:rsidRDefault="009071F5" w:rsidP="009071F5">
    <w:pPr>
      <w:pStyle w:val="Pis"/>
    </w:pPr>
    <w:r w:rsidRPr="00226BDA">
      <w:t>TEHNILINE KIRJELDUS</w:t>
    </w:r>
  </w:p>
  <w:p w14:paraId="0308FFED" w14:textId="160D3AAB" w:rsidR="009071F5" w:rsidRDefault="009071F5" w:rsidP="009071F5">
    <w:pPr>
      <w:pStyle w:val="Pis"/>
    </w:pPr>
    <w:r>
      <w:t xml:space="preserve">Hange </w:t>
    </w:r>
    <w:r w:rsidRPr="004A49EF">
      <w:rPr>
        <w:i/>
        <w:iCs/>
      </w:rPr>
      <w:t>„</w:t>
    </w:r>
    <w:r w:rsidR="00A954ED" w:rsidRPr="00A954ED">
      <w:rPr>
        <w:i/>
        <w:iCs/>
      </w:rPr>
      <w:t>Kütametsa teede ehitamine</w:t>
    </w:r>
    <w:r w:rsidRPr="004A49EF">
      <w:rPr>
        <w:i/>
        <w:iCs/>
      </w:rPr>
      <w:t>“</w:t>
    </w:r>
  </w:p>
  <w:p w14:paraId="0B4EC718" w14:textId="02099698" w:rsidR="009071F5" w:rsidRDefault="009071F5" w:rsidP="009071F5">
    <w:pPr>
      <w:pStyle w:val="Pis"/>
    </w:pPr>
    <w:r w:rsidRPr="00952EE2">
      <w:t xml:space="preserve">Viitenumber: </w:t>
    </w:r>
    <w:r>
      <w:t>28917</w:t>
    </w:r>
    <w:r w:rsidR="00A954ED">
      <w:t>6</w:t>
    </w:r>
  </w:p>
  <w:p w14:paraId="524221FE" w14:textId="77777777" w:rsidR="009071F5" w:rsidRDefault="009071F5">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58F66A9"/>
    <w:multiLevelType w:val="hybridMultilevel"/>
    <w:tmpl w:val="E2C08BD4"/>
    <w:lvl w:ilvl="0" w:tplc="C686859A">
      <w:numFmt w:val="bullet"/>
      <w:lvlText w:val="•"/>
      <w:lvlJc w:val="left"/>
      <w:pPr>
        <w:ind w:left="1068" w:hanging="708"/>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7073ECA"/>
    <w:multiLevelType w:val="hybridMultilevel"/>
    <w:tmpl w:val="39F253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8317629"/>
    <w:multiLevelType w:val="hybridMultilevel"/>
    <w:tmpl w:val="79320448"/>
    <w:lvl w:ilvl="0" w:tplc="E3FCFCB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A15415"/>
    <w:multiLevelType w:val="hybridMultilevel"/>
    <w:tmpl w:val="7CD44D68"/>
    <w:lvl w:ilvl="0" w:tplc="A4EC7D0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86" w:hanging="360"/>
      </w:pPr>
      <w:rPr>
        <w:rFonts w:ascii="Symbol" w:hAnsi="Symbol" w:hint="default"/>
      </w:rPr>
    </w:lvl>
    <w:lvl w:ilvl="1" w:tplc="1AD0FC4E">
      <w:numFmt w:val="bullet"/>
      <w:lvlText w:val="•"/>
      <w:lvlJc w:val="left"/>
      <w:pPr>
        <w:ind w:left="1506" w:hanging="360"/>
      </w:pPr>
      <w:rPr>
        <w:rFonts w:ascii="Times New Roman" w:eastAsia="Times New Roman" w:hAnsi="Times New Roman" w:cs="Times New Roman" w:hint="default"/>
      </w:rPr>
    </w:lvl>
    <w:lvl w:ilvl="2" w:tplc="04250005" w:tentative="1">
      <w:start w:val="1"/>
      <w:numFmt w:val="bullet"/>
      <w:lvlText w:val=""/>
      <w:lvlJc w:val="left"/>
      <w:pPr>
        <w:ind w:left="2226" w:hanging="360"/>
      </w:pPr>
      <w:rPr>
        <w:rFonts w:ascii="Wingdings" w:hAnsi="Wingdings" w:hint="default"/>
      </w:rPr>
    </w:lvl>
    <w:lvl w:ilvl="3" w:tplc="04250001" w:tentative="1">
      <w:start w:val="1"/>
      <w:numFmt w:val="bullet"/>
      <w:lvlText w:val=""/>
      <w:lvlJc w:val="left"/>
      <w:pPr>
        <w:ind w:left="2946" w:hanging="360"/>
      </w:pPr>
      <w:rPr>
        <w:rFonts w:ascii="Symbol" w:hAnsi="Symbol" w:hint="default"/>
      </w:rPr>
    </w:lvl>
    <w:lvl w:ilvl="4" w:tplc="04250003" w:tentative="1">
      <w:start w:val="1"/>
      <w:numFmt w:val="bullet"/>
      <w:lvlText w:val="o"/>
      <w:lvlJc w:val="left"/>
      <w:pPr>
        <w:ind w:left="3666" w:hanging="360"/>
      </w:pPr>
      <w:rPr>
        <w:rFonts w:ascii="Courier New" w:hAnsi="Courier New" w:cs="Courier New" w:hint="default"/>
      </w:rPr>
    </w:lvl>
    <w:lvl w:ilvl="5" w:tplc="04250005" w:tentative="1">
      <w:start w:val="1"/>
      <w:numFmt w:val="bullet"/>
      <w:lvlText w:val=""/>
      <w:lvlJc w:val="left"/>
      <w:pPr>
        <w:ind w:left="4386" w:hanging="360"/>
      </w:pPr>
      <w:rPr>
        <w:rFonts w:ascii="Wingdings" w:hAnsi="Wingdings" w:hint="default"/>
      </w:rPr>
    </w:lvl>
    <w:lvl w:ilvl="6" w:tplc="04250001" w:tentative="1">
      <w:start w:val="1"/>
      <w:numFmt w:val="bullet"/>
      <w:lvlText w:val=""/>
      <w:lvlJc w:val="left"/>
      <w:pPr>
        <w:ind w:left="5106" w:hanging="360"/>
      </w:pPr>
      <w:rPr>
        <w:rFonts w:ascii="Symbol" w:hAnsi="Symbol" w:hint="default"/>
      </w:rPr>
    </w:lvl>
    <w:lvl w:ilvl="7" w:tplc="04250003" w:tentative="1">
      <w:start w:val="1"/>
      <w:numFmt w:val="bullet"/>
      <w:lvlText w:val="o"/>
      <w:lvlJc w:val="left"/>
      <w:pPr>
        <w:ind w:left="5826" w:hanging="360"/>
      </w:pPr>
      <w:rPr>
        <w:rFonts w:ascii="Courier New" w:hAnsi="Courier New" w:cs="Courier New" w:hint="default"/>
      </w:rPr>
    </w:lvl>
    <w:lvl w:ilvl="8" w:tplc="04250005" w:tentative="1">
      <w:start w:val="1"/>
      <w:numFmt w:val="bullet"/>
      <w:lvlText w:val=""/>
      <w:lvlJc w:val="left"/>
      <w:pPr>
        <w:ind w:left="6546" w:hanging="360"/>
      </w:pPr>
      <w:rPr>
        <w:rFonts w:ascii="Wingdings" w:hAnsi="Wingdings" w:hint="default"/>
      </w:rPr>
    </w:lvl>
  </w:abstractNum>
  <w:abstractNum w:abstractNumId="9" w15:restartNumberingAfterBreak="0">
    <w:nsid w:val="10BA6DCB"/>
    <w:multiLevelType w:val="hybridMultilevel"/>
    <w:tmpl w:val="A08E0C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65A344E"/>
    <w:multiLevelType w:val="hybridMultilevel"/>
    <w:tmpl w:val="BB2E52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D643AF0"/>
    <w:multiLevelType w:val="hybridMultilevel"/>
    <w:tmpl w:val="AC106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F094BB9"/>
    <w:multiLevelType w:val="hybridMultilevel"/>
    <w:tmpl w:val="60A02DB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247388A"/>
    <w:multiLevelType w:val="hybridMultilevel"/>
    <w:tmpl w:val="DACEC8E8"/>
    <w:lvl w:ilvl="0" w:tplc="99F02B7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77979C1"/>
    <w:multiLevelType w:val="hybridMultilevel"/>
    <w:tmpl w:val="E2A69BC0"/>
    <w:lvl w:ilvl="0" w:tplc="0600A51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88957FB"/>
    <w:multiLevelType w:val="hybridMultilevel"/>
    <w:tmpl w:val="137283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9432A99"/>
    <w:multiLevelType w:val="hybridMultilevel"/>
    <w:tmpl w:val="3ACE69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DAF48B0"/>
    <w:multiLevelType w:val="hybridMultilevel"/>
    <w:tmpl w:val="78D2A5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14265F9"/>
    <w:multiLevelType w:val="hybridMultilevel"/>
    <w:tmpl w:val="95EAC5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2DA1D59"/>
    <w:multiLevelType w:val="hybridMultilevel"/>
    <w:tmpl w:val="29E6A2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4B3036D"/>
    <w:multiLevelType w:val="hybridMultilevel"/>
    <w:tmpl w:val="866C876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E237673"/>
    <w:multiLevelType w:val="hybridMultilevel"/>
    <w:tmpl w:val="CABC46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7FE185C"/>
    <w:multiLevelType w:val="hybridMultilevel"/>
    <w:tmpl w:val="9A088DF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BC80B2B"/>
    <w:multiLevelType w:val="hybridMultilevel"/>
    <w:tmpl w:val="DB7CB49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E1368FA"/>
    <w:multiLevelType w:val="hybridMultilevel"/>
    <w:tmpl w:val="9C00324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92F2B2D"/>
    <w:multiLevelType w:val="hybridMultilevel"/>
    <w:tmpl w:val="263AE28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E4B78FE"/>
    <w:multiLevelType w:val="hybridMultilevel"/>
    <w:tmpl w:val="654C8442"/>
    <w:lvl w:ilvl="0" w:tplc="0B448DC6">
      <w:numFmt w:val="bullet"/>
      <w:lvlText w:val="•"/>
      <w:lvlJc w:val="left"/>
      <w:pPr>
        <w:ind w:left="1068" w:hanging="708"/>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25"/>
  </w:num>
  <w:num w:numId="4" w16cid:durableId="2016875809">
    <w:abstractNumId w:val="21"/>
  </w:num>
  <w:num w:numId="5" w16cid:durableId="619461698">
    <w:abstractNumId w:val="4"/>
  </w:num>
  <w:num w:numId="6" w16cid:durableId="437525513">
    <w:abstractNumId w:val="20"/>
  </w:num>
  <w:num w:numId="7" w16cid:durableId="73628660">
    <w:abstractNumId w:val="11"/>
  </w:num>
  <w:num w:numId="8" w16cid:durableId="1633443218">
    <w:abstractNumId w:val="27"/>
  </w:num>
  <w:num w:numId="9" w16cid:durableId="779303063">
    <w:abstractNumId w:val="12"/>
  </w:num>
  <w:num w:numId="10" w16cid:durableId="1004746632">
    <w:abstractNumId w:val="8"/>
  </w:num>
  <w:num w:numId="11" w16cid:durableId="557327609">
    <w:abstractNumId w:val="26"/>
  </w:num>
  <w:num w:numId="12" w16cid:durableId="1622494967">
    <w:abstractNumId w:val="18"/>
  </w:num>
  <w:num w:numId="13" w16cid:durableId="1246454197">
    <w:abstractNumId w:val="10"/>
  </w:num>
  <w:num w:numId="14" w16cid:durableId="1740714043">
    <w:abstractNumId w:val="6"/>
  </w:num>
  <w:num w:numId="15" w16cid:durableId="973028817">
    <w:abstractNumId w:val="22"/>
  </w:num>
  <w:num w:numId="16" w16cid:durableId="1076782753">
    <w:abstractNumId w:val="5"/>
  </w:num>
  <w:num w:numId="17" w16cid:durableId="814373298">
    <w:abstractNumId w:val="7"/>
  </w:num>
  <w:num w:numId="18" w16cid:durableId="272398749">
    <w:abstractNumId w:val="24"/>
  </w:num>
  <w:num w:numId="19" w16cid:durableId="847643425">
    <w:abstractNumId w:val="17"/>
  </w:num>
  <w:num w:numId="20" w16cid:durableId="2107772913">
    <w:abstractNumId w:val="13"/>
  </w:num>
  <w:num w:numId="21" w16cid:durableId="795833724">
    <w:abstractNumId w:val="23"/>
  </w:num>
  <w:num w:numId="22" w16cid:durableId="1866359351">
    <w:abstractNumId w:val="9"/>
  </w:num>
  <w:num w:numId="23" w16cid:durableId="14235838">
    <w:abstractNumId w:val="14"/>
  </w:num>
  <w:num w:numId="24" w16cid:durableId="1520435990">
    <w:abstractNumId w:val="16"/>
  </w:num>
  <w:num w:numId="25" w16cid:durableId="1122386655">
    <w:abstractNumId w:val="19"/>
  </w:num>
  <w:num w:numId="26" w16cid:durableId="1948848656">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B58"/>
    <w:rsid w:val="00002EA7"/>
    <w:rsid w:val="00003546"/>
    <w:rsid w:val="0000442D"/>
    <w:rsid w:val="00004579"/>
    <w:rsid w:val="0000481D"/>
    <w:rsid w:val="000048D7"/>
    <w:rsid w:val="00004941"/>
    <w:rsid w:val="00004C8D"/>
    <w:rsid w:val="00005014"/>
    <w:rsid w:val="00005939"/>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20D7"/>
    <w:rsid w:val="000220E1"/>
    <w:rsid w:val="000228A4"/>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2BB"/>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6876"/>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4BF"/>
    <w:rsid w:val="000659BB"/>
    <w:rsid w:val="00066451"/>
    <w:rsid w:val="00066966"/>
    <w:rsid w:val="00067471"/>
    <w:rsid w:val="00067748"/>
    <w:rsid w:val="000679CF"/>
    <w:rsid w:val="00067CF8"/>
    <w:rsid w:val="00070579"/>
    <w:rsid w:val="00071DA5"/>
    <w:rsid w:val="00072694"/>
    <w:rsid w:val="00072DA5"/>
    <w:rsid w:val="00073AAB"/>
    <w:rsid w:val="000741C8"/>
    <w:rsid w:val="00074BFF"/>
    <w:rsid w:val="00074D55"/>
    <w:rsid w:val="00074D7D"/>
    <w:rsid w:val="00075837"/>
    <w:rsid w:val="000759F7"/>
    <w:rsid w:val="0007613F"/>
    <w:rsid w:val="0007667B"/>
    <w:rsid w:val="00076FF3"/>
    <w:rsid w:val="0007729E"/>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D9A"/>
    <w:rsid w:val="00095E23"/>
    <w:rsid w:val="00096574"/>
    <w:rsid w:val="00097159"/>
    <w:rsid w:val="000976AE"/>
    <w:rsid w:val="000A06F3"/>
    <w:rsid w:val="000A1027"/>
    <w:rsid w:val="000A1A34"/>
    <w:rsid w:val="000A1EDA"/>
    <w:rsid w:val="000A2457"/>
    <w:rsid w:val="000A26B1"/>
    <w:rsid w:val="000A270C"/>
    <w:rsid w:val="000A2CAB"/>
    <w:rsid w:val="000A31D9"/>
    <w:rsid w:val="000A4185"/>
    <w:rsid w:val="000A51F3"/>
    <w:rsid w:val="000A57BB"/>
    <w:rsid w:val="000A68E5"/>
    <w:rsid w:val="000A6B4D"/>
    <w:rsid w:val="000B175F"/>
    <w:rsid w:val="000B1AAA"/>
    <w:rsid w:val="000B2163"/>
    <w:rsid w:val="000B29D6"/>
    <w:rsid w:val="000B2BCD"/>
    <w:rsid w:val="000B2C66"/>
    <w:rsid w:val="000B3857"/>
    <w:rsid w:val="000B3922"/>
    <w:rsid w:val="000B467C"/>
    <w:rsid w:val="000B4FD8"/>
    <w:rsid w:val="000B51CC"/>
    <w:rsid w:val="000B586E"/>
    <w:rsid w:val="000B6354"/>
    <w:rsid w:val="000B6371"/>
    <w:rsid w:val="000B6FD4"/>
    <w:rsid w:val="000B6FE2"/>
    <w:rsid w:val="000B70FA"/>
    <w:rsid w:val="000B7E3D"/>
    <w:rsid w:val="000C0CB6"/>
    <w:rsid w:val="000C243E"/>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1BB3"/>
    <w:rsid w:val="000D276F"/>
    <w:rsid w:val="000D289F"/>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CD7"/>
    <w:rsid w:val="000E5514"/>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892"/>
    <w:rsid w:val="000F7DAA"/>
    <w:rsid w:val="0010181F"/>
    <w:rsid w:val="00102A0F"/>
    <w:rsid w:val="00103A0F"/>
    <w:rsid w:val="001049B5"/>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0AC5"/>
    <w:rsid w:val="001217B9"/>
    <w:rsid w:val="00122B57"/>
    <w:rsid w:val="00123369"/>
    <w:rsid w:val="00123C2C"/>
    <w:rsid w:val="001241AE"/>
    <w:rsid w:val="00124A32"/>
    <w:rsid w:val="00124B5E"/>
    <w:rsid w:val="00124C56"/>
    <w:rsid w:val="0012513B"/>
    <w:rsid w:val="00125999"/>
    <w:rsid w:val="00125E04"/>
    <w:rsid w:val="00126CB8"/>
    <w:rsid w:val="00127C07"/>
    <w:rsid w:val="00127D93"/>
    <w:rsid w:val="00130B40"/>
    <w:rsid w:val="00130D48"/>
    <w:rsid w:val="0013141B"/>
    <w:rsid w:val="0013226C"/>
    <w:rsid w:val="00132390"/>
    <w:rsid w:val="001328C3"/>
    <w:rsid w:val="00132E8E"/>
    <w:rsid w:val="00133032"/>
    <w:rsid w:val="00133140"/>
    <w:rsid w:val="00133915"/>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731"/>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3B1"/>
    <w:rsid w:val="00153710"/>
    <w:rsid w:val="00153723"/>
    <w:rsid w:val="00153E72"/>
    <w:rsid w:val="0015411C"/>
    <w:rsid w:val="001566A5"/>
    <w:rsid w:val="00156A9B"/>
    <w:rsid w:val="00157103"/>
    <w:rsid w:val="0015716A"/>
    <w:rsid w:val="00157D3E"/>
    <w:rsid w:val="001604E2"/>
    <w:rsid w:val="00161A1B"/>
    <w:rsid w:val="00162648"/>
    <w:rsid w:val="00162BF4"/>
    <w:rsid w:val="00163626"/>
    <w:rsid w:val="00163916"/>
    <w:rsid w:val="00163C96"/>
    <w:rsid w:val="00163CED"/>
    <w:rsid w:val="00163DBC"/>
    <w:rsid w:val="00163E8A"/>
    <w:rsid w:val="001647E3"/>
    <w:rsid w:val="00164A6A"/>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1C1"/>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5EAB"/>
    <w:rsid w:val="00186A9E"/>
    <w:rsid w:val="00186BED"/>
    <w:rsid w:val="0018716B"/>
    <w:rsid w:val="00187934"/>
    <w:rsid w:val="00190766"/>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3633"/>
    <w:rsid w:val="001C37B0"/>
    <w:rsid w:val="001C4438"/>
    <w:rsid w:val="001C494F"/>
    <w:rsid w:val="001C5360"/>
    <w:rsid w:val="001C5BCA"/>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5C2"/>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0C5E"/>
    <w:rsid w:val="001F12FD"/>
    <w:rsid w:val="001F1EE2"/>
    <w:rsid w:val="001F2060"/>
    <w:rsid w:val="001F22CC"/>
    <w:rsid w:val="001F2959"/>
    <w:rsid w:val="001F2AC7"/>
    <w:rsid w:val="001F3882"/>
    <w:rsid w:val="001F4116"/>
    <w:rsid w:val="001F437F"/>
    <w:rsid w:val="001F54FE"/>
    <w:rsid w:val="001F5DEC"/>
    <w:rsid w:val="001F6D6C"/>
    <w:rsid w:val="001F7956"/>
    <w:rsid w:val="001F7A9F"/>
    <w:rsid w:val="001F7B7F"/>
    <w:rsid w:val="0020015C"/>
    <w:rsid w:val="00200AE9"/>
    <w:rsid w:val="00200B61"/>
    <w:rsid w:val="00200BA3"/>
    <w:rsid w:val="00200CF8"/>
    <w:rsid w:val="0020103B"/>
    <w:rsid w:val="002011A6"/>
    <w:rsid w:val="0020255A"/>
    <w:rsid w:val="00202BC2"/>
    <w:rsid w:val="00203767"/>
    <w:rsid w:val="002042F1"/>
    <w:rsid w:val="00204494"/>
    <w:rsid w:val="00204743"/>
    <w:rsid w:val="00204B03"/>
    <w:rsid w:val="00206072"/>
    <w:rsid w:val="0020608E"/>
    <w:rsid w:val="0020614C"/>
    <w:rsid w:val="00206576"/>
    <w:rsid w:val="002067D1"/>
    <w:rsid w:val="002073BB"/>
    <w:rsid w:val="0021065F"/>
    <w:rsid w:val="00211250"/>
    <w:rsid w:val="00211254"/>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2530"/>
    <w:rsid w:val="00223AA5"/>
    <w:rsid w:val="00223C44"/>
    <w:rsid w:val="002240A2"/>
    <w:rsid w:val="002240B8"/>
    <w:rsid w:val="002242C9"/>
    <w:rsid w:val="002251A1"/>
    <w:rsid w:val="00226667"/>
    <w:rsid w:val="00226B7A"/>
    <w:rsid w:val="00226F32"/>
    <w:rsid w:val="00226F3B"/>
    <w:rsid w:val="00227241"/>
    <w:rsid w:val="00227F44"/>
    <w:rsid w:val="00230147"/>
    <w:rsid w:val="00230392"/>
    <w:rsid w:val="002303B3"/>
    <w:rsid w:val="00230433"/>
    <w:rsid w:val="002309FF"/>
    <w:rsid w:val="002323A7"/>
    <w:rsid w:val="00232959"/>
    <w:rsid w:val="00232A4C"/>
    <w:rsid w:val="00233297"/>
    <w:rsid w:val="00233438"/>
    <w:rsid w:val="00233D9C"/>
    <w:rsid w:val="002353B4"/>
    <w:rsid w:val="00235676"/>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37EC"/>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75C"/>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A44"/>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41E"/>
    <w:rsid w:val="0029557B"/>
    <w:rsid w:val="00295910"/>
    <w:rsid w:val="00295CC3"/>
    <w:rsid w:val="00295DC7"/>
    <w:rsid w:val="0029640D"/>
    <w:rsid w:val="00297211"/>
    <w:rsid w:val="00297F77"/>
    <w:rsid w:val="00297FA7"/>
    <w:rsid w:val="002A0BCA"/>
    <w:rsid w:val="002A0E2F"/>
    <w:rsid w:val="002A2400"/>
    <w:rsid w:val="002A2C2C"/>
    <w:rsid w:val="002A3318"/>
    <w:rsid w:val="002A398F"/>
    <w:rsid w:val="002A3A07"/>
    <w:rsid w:val="002A3BD0"/>
    <w:rsid w:val="002A443D"/>
    <w:rsid w:val="002A4798"/>
    <w:rsid w:val="002A4FDD"/>
    <w:rsid w:val="002A5B09"/>
    <w:rsid w:val="002A694F"/>
    <w:rsid w:val="002A7439"/>
    <w:rsid w:val="002A7986"/>
    <w:rsid w:val="002B1E68"/>
    <w:rsid w:val="002B22A0"/>
    <w:rsid w:val="002B2BFF"/>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3479"/>
    <w:rsid w:val="002C4C64"/>
    <w:rsid w:val="002C5A2C"/>
    <w:rsid w:val="002C63EA"/>
    <w:rsid w:val="002C6AD2"/>
    <w:rsid w:val="002D0593"/>
    <w:rsid w:val="002D0CF2"/>
    <w:rsid w:val="002D0E3F"/>
    <w:rsid w:val="002D1334"/>
    <w:rsid w:val="002D19FF"/>
    <w:rsid w:val="002D1BC5"/>
    <w:rsid w:val="002D1CC7"/>
    <w:rsid w:val="002D2DFC"/>
    <w:rsid w:val="002D2EE1"/>
    <w:rsid w:val="002D37B5"/>
    <w:rsid w:val="002D3886"/>
    <w:rsid w:val="002D4594"/>
    <w:rsid w:val="002D45CB"/>
    <w:rsid w:val="002D46C4"/>
    <w:rsid w:val="002D4939"/>
    <w:rsid w:val="002D5D26"/>
    <w:rsid w:val="002D5E95"/>
    <w:rsid w:val="002D5F2E"/>
    <w:rsid w:val="002D6579"/>
    <w:rsid w:val="002D65E8"/>
    <w:rsid w:val="002D66D1"/>
    <w:rsid w:val="002D6DBE"/>
    <w:rsid w:val="002D73EA"/>
    <w:rsid w:val="002E024C"/>
    <w:rsid w:val="002E0995"/>
    <w:rsid w:val="002E0D18"/>
    <w:rsid w:val="002E2E66"/>
    <w:rsid w:val="002E2F16"/>
    <w:rsid w:val="002E31E4"/>
    <w:rsid w:val="002E34D5"/>
    <w:rsid w:val="002E49C6"/>
    <w:rsid w:val="002E4FE1"/>
    <w:rsid w:val="002E5429"/>
    <w:rsid w:val="002E596D"/>
    <w:rsid w:val="002E5AB6"/>
    <w:rsid w:val="002E78E5"/>
    <w:rsid w:val="002E78EE"/>
    <w:rsid w:val="002E7BFB"/>
    <w:rsid w:val="002F05AA"/>
    <w:rsid w:val="002F1382"/>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3CE"/>
    <w:rsid w:val="00301B91"/>
    <w:rsid w:val="00302597"/>
    <w:rsid w:val="00302A97"/>
    <w:rsid w:val="00304042"/>
    <w:rsid w:val="0030479C"/>
    <w:rsid w:val="00305294"/>
    <w:rsid w:val="00305426"/>
    <w:rsid w:val="00305F39"/>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D36"/>
    <w:rsid w:val="00320EB4"/>
    <w:rsid w:val="00321824"/>
    <w:rsid w:val="00321A7E"/>
    <w:rsid w:val="00321EC8"/>
    <w:rsid w:val="00323017"/>
    <w:rsid w:val="00323E08"/>
    <w:rsid w:val="003259C8"/>
    <w:rsid w:val="00326AF2"/>
    <w:rsid w:val="00327417"/>
    <w:rsid w:val="003279ED"/>
    <w:rsid w:val="00327A1E"/>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643"/>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771"/>
    <w:rsid w:val="00354B9D"/>
    <w:rsid w:val="003557D0"/>
    <w:rsid w:val="00357013"/>
    <w:rsid w:val="00357BC3"/>
    <w:rsid w:val="00360A25"/>
    <w:rsid w:val="00360C2E"/>
    <w:rsid w:val="003619CE"/>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3DF8"/>
    <w:rsid w:val="0038486A"/>
    <w:rsid w:val="003848BF"/>
    <w:rsid w:val="00384DE6"/>
    <w:rsid w:val="003852B6"/>
    <w:rsid w:val="003856CF"/>
    <w:rsid w:val="003862FF"/>
    <w:rsid w:val="00386629"/>
    <w:rsid w:val="003870B0"/>
    <w:rsid w:val="0038710C"/>
    <w:rsid w:val="003876EB"/>
    <w:rsid w:val="0038797D"/>
    <w:rsid w:val="00387C95"/>
    <w:rsid w:val="003908FE"/>
    <w:rsid w:val="003919CE"/>
    <w:rsid w:val="003933A1"/>
    <w:rsid w:val="00393991"/>
    <w:rsid w:val="00393A11"/>
    <w:rsid w:val="00393A4C"/>
    <w:rsid w:val="00393EF7"/>
    <w:rsid w:val="003948F3"/>
    <w:rsid w:val="0039495D"/>
    <w:rsid w:val="00394C4C"/>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6DE9"/>
    <w:rsid w:val="003A7789"/>
    <w:rsid w:val="003A7DDD"/>
    <w:rsid w:val="003B0BC8"/>
    <w:rsid w:val="003B0F7D"/>
    <w:rsid w:val="003B27A4"/>
    <w:rsid w:val="003B394F"/>
    <w:rsid w:val="003B4132"/>
    <w:rsid w:val="003B46D5"/>
    <w:rsid w:val="003B6F03"/>
    <w:rsid w:val="003B783F"/>
    <w:rsid w:val="003B7D0E"/>
    <w:rsid w:val="003C0C00"/>
    <w:rsid w:val="003C0D57"/>
    <w:rsid w:val="003C0FDB"/>
    <w:rsid w:val="003C1835"/>
    <w:rsid w:val="003C1F94"/>
    <w:rsid w:val="003C209B"/>
    <w:rsid w:val="003C3985"/>
    <w:rsid w:val="003C42FB"/>
    <w:rsid w:val="003C501C"/>
    <w:rsid w:val="003C5027"/>
    <w:rsid w:val="003C51D2"/>
    <w:rsid w:val="003C5B26"/>
    <w:rsid w:val="003C6047"/>
    <w:rsid w:val="003C631E"/>
    <w:rsid w:val="003C6612"/>
    <w:rsid w:val="003C6B74"/>
    <w:rsid w:val="003C7221"/>
    <w:rsid w:val="003C7A9C"/>
    <w:rsid w:val="003C7ED9"/>
    <w:rsid w:val="003D07E3"/>
    <w:rsid w:val="003D1B2F"/>
    <w:rsid w:val="003D205F"/>
    <w:rsid w:val="003D2111"/>
    <w:rsid w:val="003D28B8"/>
    <w:rsid w:val="003D296F"/>
    <w:rsid w:val="003D2F95"/>
    <w:rsid w:val="003D3A03"/>
    <w:rsid w:val="003D4673"/>
    <w:rsid w:val="003D5004"/>
    <w:rsid w:val="003D6277"/>
    <w:rsid w:val="003D6669"/>
    <w:rsid w:val="003D672B"/>
    <w:rsid w:val="003D6842"/>
    <w:rsid w:val="003D69A2"/>
    <w:rsid w:val="003D6F81"/>
    <w:rsid w:val="003D77F3"/>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54"/>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3FEA"/>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0F0F"/>
    <w:rsid w:val="004311B3"/>
    <w:rsid w:val="004313D2"/>
    <w:rsid w:val="00431698"/>
    <w:rsid w:val="00431799"/>
    <w:rsid w:val="00431C86"/>
    <w:rsid w:val="00432804"/>
    <w:rsid w:val="00433190"/>
    <w:rsid w:val="004332C8"/>
    <w:rsid w:val="00433EDD"/>
    <w:rsid w:val="004343A7"/>
    <w:rsid w:val="00434451"/>
    <w:rsid w:val="0043467E"/>
    <w:rsid w:val="004348DA"/>
    <w:rsid w:val="00434B3D"/>
    <w:rsid w:val="00435849"/>
    <w:rsid w:val="00435B20"/>
    <w:rsid w:val="00435C95"/>
    <w:rsid w:val="00436D76"/>
    <w:rsid w:val="00437351"/>
    <w:rsid w:val="004376D3"/>
    <w:rsid w:val="00441090"/>
    <w:rsid w:val="00441FAF"/>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4775B"/>
    <w:rsid w:val="00450429"/>
    <w:rsid w:val="00450513"/>
    <w:rsid w:val="004513C4"/>
    <w:rsid w:val="00451DEB"/>
    <w:rsid w:val="004538BE"/>
    <w:rsid w:val="004555C2"/>
    <w:rsid w:val="00456BFE"/>
    <w:rsid w:val="00457120"/>
    <w:rsid w:val="00457C10"/>
    <w:rsid w:val="00457D08"/>
    <w:rsid w:val="00461223"/>
    <w:rsid w:val="0046197F"/>
    <w:rsid w:val="00461A2C"/>
    <w:rsid w:val="00461E52"/>
    <w:rsid w:val="004628DA"/>
    <w:rsid w:val="0046308F"/>
    <w:rsid w:val="00463246"/>
    <w:rsid w:val="00463646"/>
    <w:rsid w:val="00463AA3"/>
    <w:rsid w:val="0046487D"/>
    <w:rsid w:val="00464B4A"/>
    <w:rsid w:val="00464F53"/>
    <w:rsid w:val="00465B96"/>
    <w:rsid w:val="00465C8B"/>
    <w:rsid w:val="004661EA"/>
    <w:rsid w:val="00467D5E"/>
    <w:rsid w:val="00470B2E"/>
    <w:rsid w:val="00471147"/>
    <w:rsid w:val="00471705"/>
    <w:rsid w:val="004718D9"/>
    <w:rsid w:val="00471CE6"/>
    <w:rsid w:val="0047296B"/>
    <w:rsid w:val="004731C7"/>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6F7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87A"/>
    <w:rsid w:val="004A39FA"/>
    <w:rsid w:val="004A4F69"/>
    <w:rsid w:val="004A5882"/>
    <w:rsid w:val="004A5E8F"/>
    <w:rsid w:val="004A6180"/>
    <w:rsid w:val="004A6430"/>
    <w:rsid w:val="004B00B3"/>
    <w:rsid w:val="004B1BC8"/>
    <w:rsid w:val="004B1F48"/>
    <w:rsid w:val="004B23F2"/>
    <w:rsid w:val="004B2B58"/>
    <w:rsid w:val="004B2D41"/>
    <w:rsid w:val="004B3073"/>
    <w:rsid w:val="004B4052"/>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111D"/>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39C"/>
    <w:rsid w:val="00501FA6"/>
    <w:rsid w:val="0050284A"/>
    <w:rsid w:val="00502974"/>
    <w:rsid w:val="00502FF3"/>
    <w:rsid w:val="0050333B"/>
    <w:rsid w:val="005039F7"/>
    <w:rsid w:val="00504024"/>
    <w:rsid w:val="0050431D"/>
    <w:rsid w:val="0050453A"/>
    <w:rsid w:val="00504B93"/>
    <w:rsid w:val="00504D12"/>
    <w:rsid w:val="00504F12"/>
    <w:rsid w:val="005063AA"/>
    <w:rsid w:val="0050666D"/>
    <w:rsid w:val="00507251"/>
    <w:rsid w:val="005073E8"/>
    <w:rsid w:val="00507613"/>
    <w:rsid w:val="00507909"/>
    <w:rsid w:val="00510DA3"/>
    <w:rsid w:val="005111F8"/>
    <w:rsid w:val="0051170C"/>
    <w:rsid w:val="00511732"/>
    <w:rsid w:val="00511CA5"/>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1D8C"/>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910"/>
    <w:rsid w:val="00554FD9"/>
    <w:rsid w:val="005554AA"/>
    <w:rsid w:val="00555537"/>
    <w:rsid w:val="00555F6E"/>
    <w:rsid w:val="00556BE1"/>
    <w:rsid w:val="005572D0"/>
    <w:rsid w:val="00560226"/>
    <w:rsid w:val="00560E01"/>
    <w:rsid w:val="0056127B"/>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776CC"/>
    <w:rsid w:val="0058004C"/>
    <w:rsid w:val="0058077A"/>
    <w:rsid w:val="005814E4"/>
    <w:rsid w:val="00581D9E"/>
    <w:rsid w:val="00581DC2"/>
    <w:rsid w:val="00582157"/>
    <w:rsid w:val="005828DE"/>
    <w:rsid w:val="00582981"/>
    <w:rsid w:val="00582ACA"/>
    <w:rsid w:val="0058307B"/>
    <w:rsid w:val="0058335D"/>
    <w:rsid w:val="00583CDD"/>
    <w:rsid w:val="00584F7F"/>
    <w:rsid w:val="00585286"/>
    <w:rsid w:val="00586D5B"/>
    <w:rsid w:val="00587EFF"/>
    <w:rsid w:val="0059004E"/>
    <w:rsid w:val="00590082"/>
    <w:rsid w:val="005900C9"/>
    <w:rsid w:val="005902BA"/>
    <w:rsid w:val="00590756"/>
    <w:rsid w:val="00594224"/>
    <w:rsid w:val="005949B1"/>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2D07"/>
    <w:rsid w:val="005A304E"/>
    <w:rsid w:val="005A3212"/>
    <w:rsid w:val="005A38E8"/>
    <w:rsid w:val="005A437C"/>
    <w:rsid w:val="005A457C"/>
    <w:rsid w:val="005A499F"/>
    <w:rsid w:val="005A621E"/>
    <w:rsid w:val="005A6DA3"/>
    <w:rsid w:val="005A7594"/>
    <w:rsid w:val="005A766E"/>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18B"/>
    <w:rsid w:val="005C09B0"/>
    <w:rsid w:val="005C0F72"/>
    <w:rsid w:val="005C17CD"/>
    <w:rsid w:val="005C1D4D"/>
    <w:rsid w:val="005C214C"/>
    <w:rsid w:val="005C251A"/>
    <w:rsid w:val="005C26D3"/>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4E9E"/>
    <w:rsid w:val="005D50A7"/>
    <w:rsid w:val="005D55D0"/>
    <w:rsid w:val="005D5707"/>
    <w:rsid w:val="005D5B98"/>
    <w:rsid w:val="005D5C7F"/>
    <w:rsid w:val="005D6764"/>
    <w:rsid w:val="005D695A"/>
    <w:rsid w:val="005D76FE"/>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32E4"/>
    <w:rsid w:val="005E4682"/>
    <w:rsid w:val="005E47E3"/>
    <w:rsid w:val="005E4984"/>
    <w:rsid w:val="005E5483"/>
    <w:rsid w:val="005E5F7E"/>
    <w:rsid w:val="005E60EE"/>
    <w:rsid w:val="005E7AB2"/>
    <w:rsid w:val="005E7CC1"/>
    <w:rsid w:val="005E7E47"/>
    <w:rsid w:val="005E7F2C"/>
    <w:rsid w:val="005F048F"/>
    <w:rsid w:val="005F0602"/>
    <w:rsid w:val="005F1087"/>
    <w:rsid w:val="005F14C2"/>
    <w:rsid w:val="005F1F79"/>
    <w:rsid w:val="005F373A"/>
    <w:rsid w:val="005F3D30"/>
    <w:rsid w:val="005F41BB"/>
    <w:rsid w:val="005F4C06"/>
    <w:rsid w:val="005F5EB7"/>
    <w:rsid w:val="005F649F"/>
    <w:rsid w:val="005F685B"/>
    <w:rsid w:val="005F6D2F"/>
    <w:rsid w:val="005F72BC"/>
    <w:rsid w:val="005F7548"/>
    <w:rsid w:val="006003C4"/>
    <w:rsid w:val="006012DF"/>
    <w:rsid w:val="00601674"/>
    <w:rsid w:val="006019D6"/>
    <w:rsid w:val="00602CF9"/>
    <w:rsid w:val="0060316D"/>
    <w:rsid w:val="006032E4"/>
    <w:rsid w:val="00603A23"/>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1F4"/>
    <w:rsid w:val="00613748"/>
    <w:rsid w:val="0061379A"/>
    <w:rsid w:val="00614C68"/>
    <w:rsid w:val="00614D82"/>
    <w:rsid w:val="00615385"/>
    <w:rsid w:val="0061551F"/>
    <w:rsid w:val="00615E8A"/>
    <w:rsid w:val="006165AE"/>
    <w:rsid w:val="0061695B"/>
    <w:rsid w:val="006177E6"/>
    <w:rsid w:val="00617BE4"/>
    <w:rsid w:val="00617F6E"/>
    <w:rsid w:val="00620075"/>
    <w:rsid w:val="00620915"/>
    <w:rsid w:val="0062129D"/>
    <w:rsid w:val="006219A6"/>
    <w:rsid w:val="00622C93"/>
    <w:rsid w:val="00622D0B"/>
    <w:rsid w:val="00622F0C"/>
    <w:rsid w:val="006233B0"/>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3783B"/>
    <w:rsid w:val="006406FE"/>
    <w:rsid w:val="00640A09"/>
    <w:rsid w:val="00640ACF"/>
    <w:rsid w:val="00641002"/>
    <w:rsid w:val="006414A6"/>
    <w:rsid w:val="00641A45"/>
    <w:rsid w:val="00641EDA"/>
    <w:rsid w:val="00642988"/>
    <w:rsid w:val="00643095"/>
    <w:rsid w:val="0064376A"/>
    <w:rsid w:val="0064386D"/>
    <w:rsid w:val="00643BAE"/>
    <w:rsid w:val="00643C7A"/>
    <w:rsid w:val="00644996"/>
    <w:rsid w:val="00645589"/>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5C92"/>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69F2"/>
    <w:rsid w:val="0067740B"/>
    <w:rsid w:val="006779A8"/>
    <w:rsid w:val="00680292"/>
    <w:rsid w:val="00680355"/>
    <w:rsid w:val="00680CF2"/>
    <w:rsid w:val="00680DD7"/>
    <w:rsid w:val="00681501"/>
    <w:rsid w:val="00681845"/>
    <w:rsid w:val="00683750"/>
    <w:rsid w:val="0068450B"/>
    <w:rsid w:val="00684AE0"/>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5118"/>
    <w:rsid w:val="0069539F"/>
    <w:rsid w:val="00695549"/>
    <w:rsid w:val="006958D2"/>
    <w:rsid w:val="00696F2E"/>
    <w:rsid w:val="00697013"/>
    <w:rsid w:val="006975C9"/>
    <w:rsid w:val="00697647"/>
    <w:rsid w:val="006979D0"/>
    <w:rsid w:val="00697F2D"/>
    <w:rsid w:val="00697F6E"/>
    <w:rsid w:val="006A008D"/>
    <w:rsid w:val="006A0470"/>
    <w:rsid w:val="006A0F26"/>
    <w:rsid w:val="006A1689"/>
    <w:rsid w:val="006A1BE8"/>
    <w:rsid w:val="006A22F9"/>
    <w:rsid w:val="006A2BB6"/>
    <w:rsid w:val="006A2D31"/>
    <w:rsid w:val="006A36DC"/>
    <w:rsid w:val="006A3DFA"/>
    <w:rsid w:val="006A4C60"/>
    <w:rsid w:val="006A4FCD"/>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6AF"/>
    <w:rsid w:val="006C07FC"/>
    <w:rsid w:val="006C09DE"/>
    <w:rsid w:val="006C17F2"/>
    <w:rsid w:val="006C1C3E"/>
    <w:rsid w:val="006C2CB6"/>
    <w:rsid w:val="006C3B65"/>
    <w:rsid w:val="006C3F1E"/>
    <w:rsid w:val="006C5A3C"/>
    <w:rsid w:val="006C5CEE"/>
    <w:rsid w:val="006C62EE"/>
    <w:rsid w:val="006C68F5"/>
    <w:rsid w:val="006D002E"/>
    <w:rsid w:val="006D1470"/>
    <w:rsid w:val="006D14DC"/>
    <w:rsid w:val="006D2C99"/>
    <w:rsid w:val="006D5A4A"/>
    <w:rsid w:val="006D5A57"/>
    <w:rsid w:val="006D67D4"/>
    <w:rsid w:val="006D6A6F"/>
    <w:rsid w:val="006D6B37"/>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6826"/>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07000"/>
    <w:rsid w:val="00710EE5"/>
    <w:rsid w:val="00710F54"/>
    <w:rsid w:val="00711154"/>
    <w:rsid w:val="007115E1"/>
    <w:rsid w:val="00711975"/>
    <w:rsid w:val="00711D2E"/>
    <w:rsid w:val="00711DA4"/>
    <w:rsid w:val="00712181"/>
    <w:rsid w:val="00712215"/>
    <w:rsid w:val="00712D70"/>
    <w:rsid w:val="007138FC"/>
    <w:rsid w:val="00714498"/>
    <w:rsid w:val="00714782"/>
    <w:rsid w:val="007149E0"/>
    <w:rsid w:val="00714CA8"/>
    <w:rsid w:val="0071566D"/>
    <w:rsid w:val="007158F1"/>
    <w:rsid w:val="007174AB"/>
    <w:rsid w:val="007203BD"/>
    <w:rsid w:val="00720CE1"/>
    <w:rsid w:val="0072174C"/>
    <w:rsid w:val="007224FE"/>
    <w:rsid w:val="007226CC"/>
    <w:rsid w:val="00722B59"/>
    <w:rsid w:val="00722E83"/>
    <w:rsid w:val="007234A8"/>
    <w:rsid w:val="00723F85"/>
    <w:rsid w:val="0072454E"/>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229"/>
    <w:rsid w:val="00737285"/>
    <w:rsid w:val="0073785B"/>
    <w:rsid w:val="00737B73"/>
    <w:rsid w:val="00740B1C"/>
    <w:rsid w:val="00740E96"/>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6BA5"/>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5B6"/>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287"/>
    <w:rsid w:val="007803C9"/>
    <w:rsid w:val="007808F5"/>
    <w:rsid w:val="00781460"/>
    <w:rsid w:val="00781752"/>
    <w:rsid w:val="00781BF1"/>
    <w:rsid w:val="00781E9D"/>
    <w:rsid w:val="007820D6"/>
    <w:rsid w:val="007823F4"/>
    <w:rsid w:val="00782F57"/>
    <w:rsid w:val="00783D6D"/>
    <w:rsid w:val="00783E4F"/>
    <w:rsid w:val="00784319"/>
    <w:rsid w:val="00784E77"/>
    <w:rsid w:val="00784EC6"/>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3973"/>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1EFD"/>
    <w:rsid w:val="007C2AC6"/>
    <w:rsid w:val="007C367B"/>
    <w:rsid w:val="007C3CBA"/>
    <w:rsid w:val="007C6380"/>
    <w:rsid w:val="007C6589"/>
    <w:rsid w:val="007C6624"/>
    <w:rsid w:val="007C6AA4"/>
    <w:rsid w:val="007C70A7"/>
    <w:rsid w:val="007C734E"/>
    <w:rsid w:val="007C7590"/>
    <w:rsid w:val="007C7805"/>
    <w:rsid w:val="007D203B"/>
    <w:rsid w:val="007D22AE"/>
    <w:rsid w:val="007D255E"/>
    <w:rsid w:val="007D2845"/>
    <w:rsid w:val="007D312E"/>
    <w:rsid w:val="007D31E1"/>
    <w:rsid w:val="007D320A"/>
    <w:rsid w:val="007D349B"/>
    <w:rsid w:val="007D35D3"/>
    <w:rsid w:val="007D3865"/>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5B8"/>
    <w:rsid w:val="007E6756"/>
    <w:rsid w:val="007E6883"/>
    <w:rsid w:val="007E6F72"/>
    <w:rsid w:val="007E70AB"/>
    <w:rsid w:val="007E78DE"/>
    <w:rsid w:val="007E7B5F"/>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2D90"/>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43E"/>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1"/>
    <w:rsid w:val="00824CBB"/>
    <w:rsid w:val="00825C97"/>
    <w:rsid w:val="00825CD9"/>
    <w:rsid w:val="00825DA5"/>
    <w:rsid w:val="0082603D"/>
    <w:rsid w:val="00827A2D"/>
    <w:rsid w:val="00827DE1"/>
    <w:rsid w:val="0083030C"/>
    <w:rsid w:val="0083085B"/>
    <w:rsid w:val="00831261"/>
    <w:rsid w:val="00831CFD"/>
    <w:rsid w:val="008320EE"/>
    <w:rsid w:val="008328FC"/>
    <w:rsid w:val="00833368"/>
    <w:rsid w:val="00833681"/>
    <w:rsid w:val="0083531B"/>
    <w:rsid w:val="008361AB"/>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5EC"/>
    <w:rsid w:val="0085074D"/>
    <w:rsid w:val="008509B9"/>
    <w:rsid w:val="00851966"/>
    <w:rsid w:val="008521CA"/>
    <w:rsid w:val="0085273C"/>
    <w:rsid w:val="00852761"/>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0FE7"/>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5FFC"/>
    <w:rsid w:val="00876F72"/>
    <w:rsid w:val="0088017D"/>
    <w:rsid w:val="00880296"/>
    <w:rsid w:val="008824DD"/>
    <w:rsid w:val="008838A1"/>
    <w:rsid w:val="0088438B"/>
    <w:rsid w:val="008846B4"/>
    <w:rsid w:val="00884732"/>
    <w:rsid w:val="008848C4"/>
    <w:rsid w:val="00885AFB"/>
    <w:rsid w:val="008860A6"/>
    <w:rsid w:val="00886748"/>
    <w:rsid w:val="008876B4"/>
    <w:rsid w:val="0089022E"/>
    <w:rsid w:val="00890318"/>
    <w:rsid w:val="008904C7"/>
    <w:rsid w:val="008905F4"/>
    <w:rsid w:val="0089129C"/>
    <w:rsid w:val="00891D3D"/>
    <w:rsid w:val="0089244B"/>
    <w:rsid w:val="0089361C"/>
    <w:rsid w:val="0089369A"/>
    <w:rsid w:val="00893F52"/>
    <w:rsid w:val="00893F9D"/>
    <w:rsid w:val="0089410B"/>
    <w:rsid w:val="00895969"/>
    <w:rsid w:val="00895DA4"/>
    <w:rsid w:val="00895DA8"/>
    <w:rsid w:val="008960E4"/>
    <w:rsid w:val="008972D0"/>
    <w:rsid w:val="00897A8E"/>
    <w:rsid w:val="008A1193"/>
    <w:rsid w:val="008A1FCD"/>
    <w:rsid w:val="008A2B9C"/>
    <w:rsid w:val="008A341E"/>
    <w:rsid w:val="008A3573"/>
    <w:rsid w:val="008A3C8B"/>
    <w:rsid w:val="008A3E14"/>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4C7A"/>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324"/>
    <w:rsid w:val="008E19B0"/>
    <w:rsid w:val="008E2340"/>
    <w:rsid w:val="008E27D5"/>
    <w:rsid w:val="008E2AC5"/>
    <w:rsid w:val="008E32B8"/>
    <w:rsid w:val="008E33B5"/>
    <w:rsid w:val="008E340B"/>
    <w:rsid w:val="008E49FF"/>
    <w:rsid w:val="008E56BE"/>
    <w:rsid w:val="008E572F"/>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4F49"/>
    <w:rsid w:val="008F6A48"/>
    <w:rsid w:val="008F6C77"/>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5BF9"/>
    <w:rsid w:val="009068C2"/>
    <w:rsid w:val="009071F5"/>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D06"/>
    <w:rsid w:val="009246CF"/>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3DFE"/>
    <w:rsid w:val="00934350"/>
    <w:rsid w:val="00934A62"/>
    <w:rsid w:val="00934B96"/>
    <w:rsid w:val="00934FB6"/>
    <w:rsid w:val="00935226"/>
    <w:rsid w:val="00935754"/>
    <w:rsid w:val="009358AE"/>
    <w:rsid w:val="009363B3"/>
    <w:rsid w:val="009368D3"/>
    <w:rsid w:val="00936AA1"/>
    <w:rsid w:val="00937030"/>
    <w:rsid w:val="009371CE"/>
    <w:rsid w:val="009371D0"/>
    <w:rsid w:val="009375BA"/>
    <w:rsid w:val="0094040B"/>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47D2D"/>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5A36"/>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5CCC"/>
    <w:rsid w:val="00976375"/>
    <w:rsid w:val="00976704"/>
    <w:rsid w:val="00977A6A"/>
    <w:rsid w:val="00977C49"/>
    <w:rsid w:val="00977FD1"/>
    <w:rsid w:val="00984207"/>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1D47"/>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83C"/>
    <w:rsid w:val="009C7A1B"/>
    <w:rsid w:val="009D0141"/>
    <w:rsid w:val="009D03D6"/>
    <w:rsid w:val="009D0C2E"/>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1D0"/>
    <w:rsid w:val="009E28E0"/>
    <w:rsid w:val="009E2A72"/>
    <w:rsid w:val="009E2B76"/>
    <w:rsid w:val="009E3400"/>
    <w:rsid w:val="009E38C6"/>
    <w:rsid w:val="009E3AF4"/>
    <w:rsid w:val="009E408B"/>
    <w:rsid w:val="009E44AA"/>
    <w:rsid w:val="009E48A6"/>
    <w:rsid w:val="009E49F5"/>
    <w:rsid w:val="009E4E2C"/>
    <w:rsid w:val="009E5842"/>
    <w:rsid w:val="009E64C2"/>
    <w:rsid w:val="009E721C"/>
    <w:rsid w:val="009E77FC"/>
    <w:rsid w:val="009F08F1"/>
    <w:rsid w:val="009F0F39"/>
    <w:rsid w:val="009F1DFC"/>
    <w:rsid w:val="009F30BE"/>
    <w:rsid w:val="009F3277"/>
    <w:rsid w:val="009F3F53"/>
    <w:rsid w:val="009F46A5"/>
    <w:rsid w:val="009F558E"/>
    <w:rsid w:val="009F617D"/>
    <w:rsid w:val="009F6760"/>
    <w:rsid w:val="009F6B29"/>
    <w:rsid w:val="00A011EA"/>
    <w:rsid w:val="00A012D7"/>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5D01"/>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06B"/>
    <w:rsid w:val="00A26811"/>
    <w:rsid w:val="00A2681C"/>
    <w:rsid w:val="00A273B6"/>
    <w:rsid w:val="00A30549"/>
    <w:rsid w:val="00A30E3F"/>
    <w:rsid w:val="00A310DA"/>
    <w:rsid w:val="00A31112"/>
    <w:rsid w:val="00A312D6"/>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2CF"/>
    <w:rsid w:val="00A60726"/>
    <w:rsid w:val="00A607FB"/>
    <w:rsid w:val="00A609DF"/>
    <w:rsid w:val="00A60E07"/>
    <w:rsid w:val="00A60EA7"/>
    <w:rsid w:val="00A61978"/>
    <w:rsid w:val="00A62166"/>
    <w:rsid w:val="00A6250A"/>
    <w:rsid w:val="00A627E7"/>
    <w:rsid w:val="00A62DED"/>
    <w:rsid w:val="00A62E65"/>
    <w:rsid w:val="00A63437"/>
    <w:rsid w:val="00A63B2E"/>
    <w:rsid w:val="00A63E9E"/>
    <w:rsid w:val="00A63F48"/>
    <w:rsid w:val="00A64715"/>
    <w:rsid w:val="00A64771"/>
    <w:rsid w:val="00A64D62"/>
    <w:rsid w:val="00A650AA"/>
    <w:rsid w:val="00A66662"/>
    <w:rsid w:val="00A666F2"/>
    <w:rsid w:val="00A676ED"/>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B49"/>
    <w:rsid w:val="00A73C53"/>
    <w:rsid w:val="00A7443F"/>
    <w:rsid w:val="00A75665"/>
    <w:rsid w:val="00A756BA"/>
    <w:rsid w:val="00A75C8C"/>
    <w:rsid w:val="00A75D25"/>
    <w:rsid w:val="00A75F0B"/>
    <w:rsid w:val="00A75F80"/>
    <w:rsid w:val="00A766D8"/>
    <w:rsid w:val="00A76DA3"/>
    <w:rsid w:val="00A77249"/>
    <w:rsid w:val="00A77D39"/>
    <w:rsid w:val="00A81856"/>
    <w:rsid w:val="00A81EB7"/>
    <w:rsid w:val="00A82D12"/>
    <w:rsid w:val="00A838C4"/>
    <w:rsid w:val="00A83AF3"/>
    <w:rsid w:val="00A84998"/>
    <w:rsid w:val="00A85874"/>
    <w:rsid w:val="00A85917"/>
    <w:rsid w:val="00A87A97"/>
    <w:rsid w:val="00A90027"/>
    <w:rsid w:val="00A90111"/>
    <w:rsid w:val="00A9096F"/>
    <w:rsid w:val="00A91140"/>
    <w:rsid w:val="00A91B6C"/>
    <w:rsid w:val="00A92147"/>
    <w:rsid w:val="00A92302"/>
    <w:rsid w:val="00A92C4E"/>
    <w:rsid w:val="00A938BC"/>
    <w:rsid w:val="00A94A18"/>
    <w:rsid w:val="00A954ED"/>
    <w:rsid w:val="00A95FA3"/>
    <w:rsid w:val="00A960D4"/>
    <w:rsid w:val="00AA0838"/>
    <w:rsid w:val="00AA1A7C"/>
    <w:rsid w:val="00AA1FDB"/>
    <w:rsid w:val="00AA25AB"/>
    <w:rsid w:val="00AA286F"/>
    <w:rsid w:val="00AA2E76"/>
    <w:rsid w:val="00AA30EA"/>
    <w:rsid w:val="00AA4088"/>
    <w:rsid w:val="00AA4880"/>
    <w:rsid w:val="00AA4930"/>
    <w:rsid w:val="00AA4B92"/>
    <w:rsid w:val="00AA54B9"/>
    <w:rsid w:val="00AA5792"/>
    <w:rsid w:val="00AA579D"/>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1B8"/>
    <w:rsid w:val="00AC63EA"/>
    <w:rsid w:val="00AC6525"/>
    <w:rsid w:val="00AC66B4"/>
    <w:rsid w:val="00AC6D42"/>
    <w:rsid w:val="00AC7231"/>
    <w:rsid w:val="00AC733F"/>
    <w:rsid w:val="00AC75EA"/>
    <w:rsid w:val="00AD022C"/>
    <w:rsid w:val="00AD07B8"/>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185E"/>
    <w:rsid w:val="00AE2756"/>
    <w:rsid w:val="00AE2953"/>
    <w:rsid w:val="00AE3B47"/>
    <w:rsid w:val="00AE4C41"/>
    <w:rsid w:val="00AE4CB5"/>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8FF"/>
    <w:rsid w:val="00AF7BD2"/>
    <w:rsid w:val="00B0082E"/>
    <w:rsid w:val="00B0139C"/>
    <w:rsid w:val="00B01EF4"/>
    <w:rsid w:val="00B02CE6"/>
    <w:rsid w:val="00B02F93"/>
    <w:rsid w:val="00B03977"/>
    <w:rsid w:val="00B039C4"/>
    <w:rsid w:val="00B04613"/>
    <w:rsid w:val="00B04BD0"/>
    <w:rsid w:val="00B04D6F"/>
    <w:rsid w:val="00B0574C"/>
    <w:rsid w:val="00B05F33"/>
    <w:rsid w:val="00B068B1"/>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C59"/>
    <w:rsid w:val="00B32156"/>
    <w:rsid w:val="00B326CA"/>
    <w:rsid w:val="00B333EF"/>
    <w:rsid w:val="00B33DC7"/>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028"/>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6F9B"/>
    <w:rsid w:val="00B6734A"/>
    <w:rsid w:val="00B673DF"/>
    <w:rsid w:val="00B6785B"/>
    <w:rsid w:val="00B70B3A"/>
    <w:rsid w:val="00B710E2"/>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87423"/>
    <w:rsid w:val="00B87BC4"/>
    <w:rsid w:val="00B87BD7"/>
    <w:rsid w:val="00B9048B"/>
    <w:rsid w:val="00B90AB5"/>
    <w:rsid w:val="00B911AE"/>
    <w:rsid w:val="00B914F2"/>
    <w:rsid w:val="00B91C83"/>
    <w:rsid w:val="00B91C8B"/>
    <w:rsid w:val="00B92A0C"/>
    <w:rsid w:val="00B92BF9"/>
    <w:rsid w:val="00B941DB"/>
    <w:rsid w:val="00B946F2"/>
    <w:rsid w:val="00B94B85"/>
    <w:rsid w:val="00B94CA3"/>
    <w:rsid w:val="00B951F9"/>
    <w:rsid w:val="00B9560E"/>
    <w:rsid w:val="00B96995"/>
    <w:rsid w:val="00B969DA"/>
    <w:rsid w:val="00B97084"/>
    <w:rsid w:val="00B9764A"/>
    <w:rsid w:val="00B9793E"/>
    <w:rsid w:val="00BA0E8D"/>
    <w:rsid w:val="00BA3EB0"/>
    <w:rsid w:val="00BA5129"/>
    <w:rsid w:val="00BA520C"/>
    <w:rsid w:val="00BA5B16"/>
    <w:rsid w:val="00BA6635"/>
    <w:rsid w:val="00BA6EBA"/>
    <w:rsid w:val="00BA71D2"/>
    <w:rsid w:val="00BA76A4"/>
    <w:rsid w:val="00BA771F"/>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D5D"/>
    <w:rsid w:val="00BC03AC"/>
    <w:rsid w:val="00BC0BF1"/>
    <w:rsid w:val="00BC1A4E"/>
    <w:rsid w:val="00BC1AFF"/>
    <w:rsid w:val="00BC1B56"/>
    <w:rsid w:val="00BC2197"/>
    <w:rsid w:val="00BC2995"/>
    <w:rsid w:val="00BC33C3"/>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57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0F26"/>
    <w:rsid w:val="00BF2584"/>
    <w:rsid w:val="00BF264A"/>
    <w:rsid w:val="00BF27DD"/>
    <w:rsid w:val="00BF3095"/>
    <w:rsid w:val="00BF32C8"/>
    <w:rsid w:val="00BF37AE"/>
    <w:rsid w:val="00BF3964"/>
    <w:rsid w:val="00BF3C71"/>
    <w:rsid w:val="00BF3D93"/>
    <w:rsid w:val="00BF44BE"/>
    <w:rsid w:val="00BF573A"/>
    <w:rsid w:val="00BF687C"/>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0C4F"/>
    <w:rsid w:val="00C413E2"/>
    <w:rsid w:val="00C41408"/>
    <w:rsid w:val="00C41413"/>
    <w:rsid w:val="00C4247E"/>
    <w:rsid w:val="00C42ADF"/>
    <w:rsid w:val="00C42C06"/>
    <w:rsid w:val="00C43103"/>
    <w:rsid w:val="00C435BD"/>
    <w:rsid w:val="00C43786"/>
    <w:rsid w:val="00C442E8"/>
    <w:rsid w:val="00C448D9"/>
    <w:rsid w:val="00C451A1"/>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19"/>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1CBA"/>
    <w:rsid w:val="00C725F8"/>
    <w:rsid w:val="00C72AAA"/>
    <w:rsid w:val="00C72EB2"/>
    <w:rsid w:val="00C731AA"/>
    <w:rsid w:val="00C735D7"/>
    <w:rsid w:val="00C739CF"/>
    <w:rsid w:val="00C74124"/>
    <w:rsid w:val="00C74420"/>
    <w:rsid w:val="00C74C54"/>
    <w:rsid w:val="00C7595D"/>
    <w:rsid w:val="00C805F0"/>
    <w:rsid w:val="00C80FA8"/>
    <w:rsid w:val="00C812D1"/>
    <w:rsid w:val="00C81DDC"/>
    <w:rsid w:val="00C8208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4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16A9"/>
    <w:rsid w:val="00CA1A28"/>
    <w:rsid w:val="00CA2332"/>
    <w:rsid w:val="00CA3822"/>
    <w:rsid w:val="00CA460C"/>
    <w:rsid w:val="00CA6293"/>
    <w:rsid w:val="00CA7654"/>
    <w:rsid w:val="00CA7AC8"/>
    <w:rsid w:val="00CA7AE3"/>
    <w:rsid w:val="00CA7B96"/>
    <w:rsid w:val="00CB009A"/>
    <w:rsid w:val="00CB092F"/>
    <w:rsid w:val="00CB0BCD"/>
    <w:rsid w:val="00CB1068"/>
    <w:rsid w:val="00CB107F"/>
    <w:rsid w:val="00CB115F"/>
    <w:rsid w:val="00CB21FF"/>
    <w:rsid w:val="00CB27DF"/>
    <w:rsid w:val="00CB2CAC"/>
    <w:rsid w:val="00CB2F7A"/>
    <w:rsid w:val="00CB390D"/>
    <w:rsid w:val="00CB3DD8"/>
    <w:rsid w:val="00CB4559"/>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4AB8"/>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5D43"/>
    <w:rsid w:val="00CE602C"/>
    <w:rsid w:val="00CE64E3"/>
    <w:rsid w:val="00CE6F62"/>
    <w:rsid w:val="00CE7150"/>
    <w:rsid w:val="00CE727E"/>
    <w:rsid w:val="00CE79FE"/>
    <w:rsid w:val="00CF0105"/>
    <w:rsid w:val="00CF053D"/>
    <w:rsid w:val="00CF09FB"/>
    <w:rsid w:val="00CF0A61"/>
    <w:rsid w:val="00CF1968"/>
    <w:rsid w:val="00CF2AE6"/>
    <w:rsid w:val="00CF2E6B"/>
    <w:rsid w:val="00CF364D"/>
    <w:rsid w:val="00CF3F03"/>
    <w:rsid w:val="00CF5B41"/>
    <w:rsid w:val="00CF5F6A"/>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1DC4"/>
    <w:rsid w:val="00D121AF"/>
    <w:rsid w:val="00D12B2A"/>
    <w:rsid w:val="00D12CA2"/>
    <w:rsid w:val="00D134D5"/>
    <w:rsid w:val="00D142CD"/>
    <w:rsid w:val="00D147E6"/>
    <w:rsid w:val="00D1486B"/>
    <w:rsid w:val="00D14B0E"/>
    <w:rsid w:val="00D154D5"/>
    <w:rsid w:val="00D167CD"/>
    <w:rsid w:val="00D21CAB"/>
    <w:rsid w:val="00D21F0D"/>
    <w:rsid w:val="00D230E7"/>
    <w:rsid w:val="00D23601"/>
    <w:rsid w:val="00D243D3"/>
    <w:rsid w:val="00D247C5"/>
    <w:rsid w:val="00D24840"/>
    <w:rsid w:val="00D24B1A"/>
    <w:rsid w:val="00D25E60"/>
    <w:rsid w:val="00D26ACF"/>
    <w:rsid w:val="00D27A29"/>
    <w:rsid w:val="00D302A2"/>
    <w:rsid w:val="00D30C45"/>
    <w:rsid w:val="00D31B0A"/>
    <w:rsid w:val="00D32982"/>
    <w:rsid w:val="00D3363D"/>
    <w:rsid w:val="00D33CC4"/>
    <w:rsid w:val="00D33D6F"/>
    <w:rsid w:val="00D34133"/>
    <w:rsid w:val="00D34279"/>
    <w:rsid w:val="00D346F3"/>
    <w:rsid w:val="00D34826"/>
    <w:rsid w:val="00D34F53"/>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642"/>
    <w:rsid w:val="00D55822"/>
    <w:rsid w:val="00D55BC1"/>
    <w:rsid w:val="00D56AD9"/>
    <w:rsid w:val="00D57312"/>
    <w:rsid w:val="00D577BC"/>
    <w:rsid w:val="00D61B90"/>
    <w:rsid w:val="00D61C4B"/>
    <w:rsid w:val="00D61D58"/>
    <w:rsid w:val="00D61FE7"/>
    <w:rsid w:val="00D6239E"/>
    <w:rsid w:val="00D62603"/>
    <w:rsid w:val="00D628CA"/>
    <w:rsid w:val="00D62AE6"/>
    <w:rsid w:val="00D62B94"/>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0AF0"/>
    <w:rsid w:val="00D90F2B"/>
    <w:rsid w:val="00D9211A"/>
    <w:rsid w:val="00D93D2A"/>
    <w:rsid w:val="00D94320"/>
    <w:rsid w:val="00D94B23"/>
    <w:rsid w:val="00D95C09"/>
    <w:rsid w:val="00D95CC8"/>
    <w:rsid w:val="00D95D13"/>
    <w:rsid w:val="00D97517"/>
    <w:rsid w:val="00D97733"/>
    <w:rsid w:val="00D97895"/>
    <w:rsid w:val="00D97A4E"/>
    <w:rsid w:val="00D97E38"/>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A79B4"/>
    <w:rsid w:val="00DB08C4"/>
    <w:rsid w:val="00DB090F"/>
    <w:rsid w:val="00DB0C6E"/>
    <w:rsid w:val="00DB1C88"/>
    <w:rsid w:val="00DB21A9"/>
    <w:rsid w:val="00DB2894"/>
    <w:rsid w:val="00DB3699"/>
    <w:rsid w:val="00DB386F"/>
    <w:rsid w:val="00DB3B1A"/>
    <w:rsid w:val="00DB5219"/>
    <w:rsid w:val="00DB6498"/>
    <w:rsid w:val="00DB67AA"/>
    <w:rsid w:val="00DB698D"/>
    <w:rsid w:val="00DB7299"/>
    <w:rsid w:val="00DB7709"/>
    <w:rsid w:val="00DB77A2"/>
    <w:rsid w:val="00DB7918"/>
    <w:rsid w:val="00DB7B28"/>
    <w:rsid w:val="00DB7F4E"/>
    <w:rsid w:val="00DC036C"/>
    <w:rsid w:val="00DC0BD7"/>
    <w:rsid w:val="00DC12B8"/>
    <w:rsid w:val="00DC180B"/>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1B9D"/>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0D5D"/>
    <w:rsid w:val="00DE1828"/>
    <w:rsid w:val="00DE244C"/>
    <w:rsid w:val="00DE29EC"/>
    <w:rsid w:val="00DE4BB1"/>
    <w:rsid w:val="00DE5902"/>
    <w:rsid w:val="00DE5CB7"/>
    <w:rsid w:val="00DE5D70"/>
    <w:rsid w:val="00DE5EAB"/>
    <w:rsid w:val="00DE67E5"/>
    <w:rsid w:val="00DE706D"/>
    <w:rsid w:val="00DE728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3A5D"/>
    <w:rsid w:val="00E03EE6"/>
    <w:rsid w:val="00E040D4"/>
    <w:rsid w:val="00E056B5"/>
    <w:rsid w:val="00E058D6"/>
    <w:rsid w:val="00E0634C"/>
    <w:rsid w:val="00E07E38"/>
    <w:rsid w:val="00E104F0"/>
    <w:rsid w:val="00E110A0"/>
    <w:rsid w:val="00E11373"/>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4D18"/>
    <w:rsid w:val="00E252A1"/>
    <w:rsid w:val="00E25A02"/>
    <w:rsid w:val="00E278BD"/>
    <w:rsid w:val="00E27A77"/>
    <w:rsid w:val="00E27A99"/>
    <w:rsid w:val="00E27BE2"/>
    <w:rsid w:val="00E31699"/>
    <w:rsid w:val="00E31A8B"/>
    <w:rsid w:val="00E31CAE"/>
    <w:rsid w:val="00E321E8"/>
    <w:rsid w:val="00E33994"/>
    <w:rsid w:val="00E341E2"/>
    <w:rsid w:val="00E3472A"/>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2A0"/>
    <w:rsid w:val="00E4439C"/>
    <w:rsid w:val="00E44FA1"/>
    <w:rsid w:val="00E45DB2"/>
    <w:rsid w:val="00E45E95"/>
    <w:rsid w:val="00E463E0"/>
    <w:rsid w:val="00E46CF0"/>
    <w:rsid w:val="00E4780B"/>
    <w:rsid w:val="00E479B1"/>
    <w:rsid w:val="00E47CC1"/>
    <w:rsid w:val="00E50CBE"/>
    <w:rsid w:val="00E510F5"/>
    <w:rsid w:val="00E5115A"/>
    <w:rsid w:val="00E5197A"/>
    <w:rsid w:val="00E51E10"/>
    <w:rsid w:val="00E520DF"/>
    <w:rsid w:val="00E52166"/>
    <w:rsid w:val="00E52C21"/>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64E"/>
    <w:rsid w:val="00E74EF0"/>
    <w:rsid w:val="00E75C7C"/>
    <w:rsid w:val="00E75F56"/>
    <w:rsid w:val="00E76109"/>
    <w:rsid w:val="00E76505"/>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570"/>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704"/>
    <w:rsid w:val="00EB0FBD"/>
    <w:rsid w:val="00EB1D61"/>
    <w:rsid w:val="00EB216D"/>
    <w:rsid w:val="00EB275E"/>
    <w:rsid w:val="00EB31EB"/>
    <w:rsid w:val="00EB3FD2"/>
    <w:rsid w:val="00EB4AD9"/>
    <w:rsid w:val="00EB4BAF"/>
    <w:rsid w:val="00EB5112"/>
    <w:rsid w:val="00EB56D2"/>
    <w:rsid w:val="00EB5F26"/>
    <w:rsid w:val="00EB6D20"/>
    <w:rsid w:val="00EB732E"/>
    <w:rsid w:val="00EC0378"/>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0B31"/>
    <w:rsid w:val="00EE13FE"/>
    <w:rsid w:val="00EE15DC"/>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6F1C"/>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1F2"/>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D10"/>
    <w:rsid w:val="00F44F9B"/>
    <w:rsid w:val="00F45575"/>
    <w:rsid w:val="00F45F01"/>
    <w:rsid w:val="00F4634D"/>
    <w:rsid w:val="00F46777"/>
    <w:rsid w:val="00F46E8D"/>
    <w:rsid w:val="00F47056"/>
    <w:rsid w:val="00F4727D"/>
    <w:rsid w:val="00F47724"/>
    <w:rsid w:val="00F47BCA"/>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2BDA"/>
    <w:rsid w:val="00F74355"/>
    <w:rsid w:val="00F7694E"/>
    <w:rsid w:val="00F76FD3"/>
    <w:rsid w:val="00F776B8"/>
    <w:rsid w:val="00F80FE2"/>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87A4C"/>
    <w:rsid w:val="00F901A0"/>
    <w:rsid w:val="00F90348"/>
    <w:rsid w:val="00F90A65"/>
    <w:rsid w:val="00F916E8"/>
    <w:rsid w:val="00F923E1"/>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9B8"/>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29B"/>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3EC3"/>
    <w:rsid w:val="00FC4232"/>
    <w:rsid w:val="00FC43FD"/>
    <w:rsid w:val="00FC44C6"/>
    <w:rsid w:val="00FC4B92"/>
    <w:rsid w:val="00FC5007"/>
    <w:rsid w:val="00FC517E"/>
    <w:rsid w:val="00FC5E74"/>
    <w:rsid w:val="00FC671B"/>
    <w:rsid w:val="00FC79D3"/>
    <w:rsid w:val="00FD0BC8"/>
    <w:rsid w:val="00FD1CCD"/>
    <w:rsid w:val="00FD2409"/>
    <w:rsid w:val="00FD2BFA"/>
    <w:rsid w:val="00FD2D7B"/>
    <w:rsid w:val="00FD2DD1"/>
    <w:rsid w:val="00FD2DD8"/>
    <w:rsid w:val="00FD35C8"/>
    <w:rsid w:val="00FD46A9"/>
    <w:rsid w:val="00FD4766"/>
    <w:rsid w:val="00FD51B4"/>
    <w:rsid w:val="00FD63DB"/>
    <w:rsid w:val="00FD652E"/>
    <w:rsid w:val="00FD69AE"/>
    <w:rsid w:val="00FD6A5A"/>
    <w:rsid w:val="00FD7360"/>
    <w:rsid w:val="00FD7A33"/>
    <w:rsid w:val="00FE07F9"/>
    <w:rsid w:val="00FE0E69"/>
    <w:rsid w:val="00FE0F5E"/>
    <w:rsid w:val="00FE1129"/>
    <w:rsid w:val="00FE1208"/>
    <w:rsid w:val="00FE1315"/>
    <w:rsid w:val="00FE33B2"/>
    <w:rsid w:val="00FE433C"/>
    <w:rsid w:val="00FE4626"/>
    <w:rsid w:val="00FE4D6C"/>
    <w:rsid w:val="00FE5AFA"/>
    <w:rsid w:val="00FE61F6"/>
    <w:rsid w:val="00FE69B9"/>
    <w:rsid w:val="00FE6F3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648D"/>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PisMrk">
    <w:name w:val="Päis Märk"/>
    <w:link w:val="Pis"/>
    <w:uiPriority w:val="99"/>
    <w:rsid w:val="009071F5"/>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e.rummel@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2204</Words>
  <Characters>12789</Characters>
  <Application>Microsoft Office Word</Application>
  <DocSecurity>0</DocSecurity>
  <Lines>106</Lines>
  <Paragraphs>29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14964</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3</cp:revision>
  <cp:lastPrinted>2009-10-14T12:22:00Z</cp:lastPrinted>
  <dcterms:created xsi:type="dcterms:W3CDTF">2025-01-13T12:36:00Z</dcterms:created>
  <dcterms:modified xsi:type="dcterms:W3CDTF">2025-01-14T12:59:00Z</dcterms:modified>
</cp:coreProperties>
</file>